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1D" w:rsidRPr="00EA1E4F" w:rsidRDefault="001F5DCF" w:rsidP="00815B1D">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9"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815B1D" w:rsidRPr="00041308" w:rsidRDefault="00815B1D" w:rsidP="00815B1D">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815B1D" w:rsidRPr="00010061" w:rsidRDefault="00815B1D" w:rsidP="00815B1D">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815B1D" w:rsidRPr="00010061" w:rsidRDefault="00815B1D" w:rsidP="00815B1D">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815B1D" w:rsidRPr="00E23D27" w:rsidRDefault="00815B1D" w:rsidP="00815B1D">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815B1D" w:rsidRPr="00EA1E4F">
        <w:rPr>
          <w:noProof/>
          <w:sz w:val="16"/>
          <w:szCs w:val="16"/>
          <w:lang w:eastAsia="ru-RU"/>
        </w:rPr>
        <w:drawing>
          <wp:inline distT="0" distB="0" distL="0" distR="0" wp14:anchorId="0CF38BC8" wp14:editId="76463C23">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815B1D" w:rsidRPr="00EA1E4F">
        <w:rPr>
          <w:noProof/>
          <w:sz w:val="16"/>
          <w:szCs w:val="16"/>
          <w:lang w:eastAsia="ru-RU"/>
        </w:rPr>
        <w:t xml:space="preserve">            </w:t>
      </w:r>
      <w:r w:rsidR="00815B1D" w:rsidRPr="00EA1E4F">
        <w:rPr>
          <w:noProof/>
          <w:sz w:val="16"/>
          <w:szCs w:val="16"/>
          <w:lang w:eastAsia="ru-RU"/>
        </w:rPr>
        <w:drawing>
          <wp:inline distT="0" distB="0" distL="0" distR="0" wp14:anchorId="7F7E0BAA" wp14:editId="219269D4">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80204E" w:rsidRDefault="007556FF" w:rsidP="007556FF">
      <w:pPr>
        <w:ind w:left="5670" w:firstLine="0"/>
        <w:jc w:val="center"/>
        <w:rPr>
          <w:sz w:val="24"/>
          <w:szCs w:val="24"/>
        </w:rPr>
      </w:pPr>
    </w:p>
    <w:p w:rsidR="007556FF" w:rsidRPr="0080204E" w:rsidRDefault="007556FF" w:rsidP="007556FF">
      <w:pPr>
        <w:jc w:val="center"/>
        <w:rPr>
          <w:rFonts w:ascii="Arial" w:hAnsi="Arial" w:cs="Arial"/>
          <w:noProof/>
          <w:sz w:val="18"/>
          <w:szCs w:val="18"/>
        </w:rPr>
      </w:pPr>
    </w:p>
    <w:p w:rsidR="00BF0828" w:rsidRDefault="00BF0828" w:rsidP="00815B1D">
      <w:pPr>
        <w:ind w:firstLine="0"/>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815B1D" w:rsidP="007556FF">
      <w:pPr>
        <w:spacing w:line="240" w:lineRule="auto"/>
        <w:jc w:val="right"/>
        <w:rPr>
          <w:sz w:val="24"/>
          <w:szCs w:val="24"/>
        </w:rPr>
      </w:pPr>
      <w:r>
        <w:rPr>
          <w:sz w:val="24"/>
          <w:szCs w:val="24"/>
        </w:rPr>
        <w:t xml:space="preserve">начальник управления логистики и </w:t>
      </w:r>
      <w:r w:rsidR="007556FF" w:rsidRPr="003C7995">
        <w:rPr>
          <w:sz w:val="24"/>
          <w:szCs w:val="24"/>
        </w:rPr>
        <w:t xml:space="preserve"> </w:t>
      </w:r>
    </w:p>
    <w:p w:rsidR="007556FF" w:rsidRPr="00C12FA4" w:rsidRDefault="00815B1D" w:rsidP="007556FF">
      <w:pPr>
        <w:spacing w:line="240" w:lineRule="auto"/>
        <w:jc w:val="right"/>
        <w:rPr>
          <w:sz w:val="24"/>
          <w:szCs w:val="24"/>
        </w:rPr>
      </w:pPr>
      <w:r>
        <w:rPr>
          <w:sz w:val="24"/>
          <w:szCs w:val="24"/>
        </w:rPr>
        <w:t xml:space="preserve">материально-технического обеспечения </w:t>
      </w:r>
      <w:r w:rsidR="007556FF" w:rsidRPr="00C12FA4">
        <w:rPr>
          <w:sz w:val="24"/>
          <w:szCs w:val="24"/>
        </w:rPr>
        <w:t xml:space="preserve"> </w:t>
      </w:r>
    </w:p>
    <w:p w:rsidR="007556FF" w:rsidRPr="00C12FA4" w:rsidRDefault="00815B1D"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815B1D">
        <w:rPr>
          <w:sz w:val="24"/>
          <w:szCs w:val="24"/>
        </w:rPr>
        <w:t>А.Н</w:t>
      </w:r>
      <w:r w:rsidRPr="00C12FA4">
        <w:rPr>
          <w:sz w:val="24"/>
          <w:szCs w:val="24"/>
        </w:rPr>
        <w:t xml:space="preserve">. </w:t>
      </w:r>
      <w:r w:rsidR="00815B1D">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815B1D">
        <w:rPr>
          <w:b/>
          <w:sz w:val="24"/>
          <w:szCs w:val="24"/>
        </w:rPr>
        <w:t xml:space="preserve">заключения </w:t>
      </w:r>
      <w:r w:rsidR="007556FF" w:rsidRPr="00815B1D">
        <w:rPr>
          <w:b/>
          <w:sz w:val="24"/>
          <w:szCs w:val="24"/>
        </w:rPr>
        <w:t>Договор</w:t>
      </w:r>
      <w:r w:rsidR="00815B1D" w:rsidRPr="00815B1D">
        <w:rPr>
          <w:b/>
          <w:sz w:val="24"/>
          <w:szCs w:val="24"/>
        </w:rPr>
        <w:t>а</w:t>
      </w:r>
      <w:r w:rsidR="007556FF" w:rsidRPr="00815B1D">
        <w:rPr>
          <w:b/>
          <w:sz w:val="24"/>
          <w:szCs w:val="24"/>
        </w:rPr>
        <w:t xml:space="preserve"> на поставку </w:t>
      </w:r>
      <w:r w:rsidR="00815B1D" w:rsidRPr="00815B1D">
        <w:rPr>
          <w:b/>
          <w:sz w:val="24"/>
          <w:szCs w:val="24"/>
        </w:rPr>
        <w:t>печатной продукции</w:t>
      </w:r>
      <w:r w:rsidR="007556FF" w:rsidRPr="00815B1D">
        <w:rPr>
          <w:b/>
          <w:sz w:val="24"/>
          <w:szCs w:val="24"/>
        </w:rPr>
        <w:t xml:space="preserve"> для нужд ПАО «МРСК Центра» (филиал</w:t>
      </w:r>
      <w:r w:rsidR="00815B1D" w:rsidRPr="00815B1D">
        <w:rPr>
          <w:b/>
          <w:sz w:val="24"/>
          <w:szCs w:val="24"/>
        </w:rPr>
        <w:t>а</w:t>
      </w:r>
      <w:r w:rsidR="007556FF" w:rsidRPr="00815B1D">
        <w:rPr>
          <w:b/>
          <w:sz w:val="24"/>
          <w:szCs w:val="24"/>
        </w:rPr>
        <w:t xml:space="preserve"> </w:t>
      </w:r>
      <w:r w:rsidR="00815B1D" w:rsidRPr="00815B1D">
        <w:rPr>
          <w:b/>
          <w:sz w:val="24"/>
          <w:szCs w:val="24"/>
        </w:rPr>
        <w:t>«Костромаэнерго»</w:t>
      </w:r>
      <w:r w:rsidR="007556FF" w:rsidRPr="00815B1D">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15B1D">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3A3750">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0204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4117C8" w:rsidRPr="00D80A5F">
        <w:rPr>
          <w:iCs/>
          <w:sz w:val="24"/>
          <w:szCs w:val="24"/>
        </w:rPr>
        <w:t>РФ, 156961, г. Кострома, проспект Мира, 53</w:t>
      </w:r>
      <w:r w:rsidR="00EC1043">
        <w:rPr>
          <w:iCs/>
          <w:sz w:val="24"/>
          <w:szCs w:val="24"/>
        </w:rPr>
        <w:t>, с</w:t>
      </w:r>
      <w:r w:rsidRPr="00702B2C">
        <w:rPr>
          <w:iCs/>
          <w:sz w:val="24"/>
          <w:szCs w:val="24"/>
        </w:rPr>
        <w:t>екретарь Закупочной комиссии</w:t>
      </w:r>
      <w:r w:rsidR="004117C8">
        <w:rPr>
          <w:iCs/>
          <w:sz w:val="24"/>
          <w:szCs w:val="24"/>
        </w:rPr>
        <w:t xml:space="preserve"> и </w:t>
      </w:r>
      <w:r w:rsidR="004117C8" w:rsidRPr="00702B2C">
        <w:rPr>
          <w:iCs/>
          <w:sz w:val="24"/>
          <w:szCs w:val="24"/>
        </w:rPr>
        <w:t>ответственное лицо</w:t>
      </w:r>
      <w:r w:rsidRPr="00702B2C">
        <w:rPr>
          <w:iCs/>
          <w:sz w:val="24"/>
          <w:szCs w:val="24"/>
        </w:rPr>
        <w:t xml:space="preserve"> – </w:t>
      </w:r>
      <w:r w:rsidR="004117C8">
        <w:rPr>
          <w:iCs/>
          <w:sz w:val="24"/>
          <w:szCs w:val="24"/>
        </w:rPr>
        <w:t>специалист 2 категории отдела</w:t>
      </w:r>
      <w:r w:rsidR="007556FF" w:rsidRPr="00702B2C">
        <w:rPr>
          <w:iCs/>
          <w:sz w:val="24"/>
          <w:szCs w:val="24"/>
        </w:rPr>
        <w:t xml:space="preserve"> закупочной деятельности </w:t>
      </w:r>
      <w:r w:rsidR="004117C8">
        <w:rPr>
          <w:iCs/>
          <w:sz w:val="24"/>
          <w:szCs w:val="24"/>
        </w:rPr>
        <w:t xml:space="preserve">филиала </w:t>
      </w:r>
      <w:r w:rsidR="007556FF" w:rsidRPr="00702B2C">
        <w:rPr>
          <w:iCs/>
          <w:sz w:val="24"/>
          <w:szCs w:val="24"/>
        </w:rPr>
        <w:t>ПАО «МРСК Центра»</w:t>
      </w:r>
      <w:r w:rsidR="004117C8">
        <w:rPr>
          <w:iCs/>
          <w:sz w:val="24"/>
          <w:szCs w:val="24"/>
        </w:rPr>
        <w:t xml:space="preserve"> - «Костромаэнерго»</w:t>
      </w:r>
      <w:r w:rsidR="007556FF" w:rsidRPr="00702B2C">
        <w:rPr>
          <w:iCs/>
          <w:sz w:val="24"/>
          <w:szCs w:val="24"/>
        </w:rPr>
        <w:t xml:space="preserve"> </w:t>
      </w:r>
      <w:r w:rsidR="004117C8">
        <w:rPr>
          <w:iCs/>
          <w:sz w:val="24"/>
          <w:szCs w:val="24"/>
        </w:rPr>
        <w:t>Скворцова Т.С., контактный телефон</w:t>
      </w:r>
      <w:r w:rsidR="007556FF" w:rsidRPr="00702B2C">
        <w:rPr>
          <w:iCs/>
          <w:sz w:val="24"/>
          <w:szCs w:val="24"/>
        </w:rPr>
        <w:t>: (49</w:t>
      </w:r>
      <w:r w:rsidR="004117C8">
        <w:rPr>
          <w:iCs/>
          <w:sz w:val="24"/>
          <w:szCs w:val="24"/>
        </w:rPr>
        <w:t>42</w:t>
      </w:r>
      <w:r w:rsidR="007556FF" w:rsidRPr="00702B2C">
        <w:rPr>
          <w:iCs/>
          <w:sz w:val="24"/>
          <w:szCs w:val="24"/>
        </w:rPr>
        <w:t xml:space="preserve">) </w:t>
      </w:r>
      <w:r w:rsidR="004117C8">
        <w:rPr>
          <w:iCs/>
          <w:sz w:val="24"/>
          <w:szCs w:val="24"/>
        </w:rPr>
        <w:t>396-055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proofErr w:type="spellStart"/>
      <w:r w:rsidR="004117C8" w:rsidRPr="00E947C9">
        <w:rPr>
          <w:rStyle w:val="a7"/>
          <w:lang w:val="en-US"/>
        </w:rPr>
        <w:t>Skvortsova</w:t>
      </w:r>
      <w:proofErr w:type="spellEnd"/>
      <w:r w:rsidR="004117C8" w:rsidRPr="00E947C9">
        <w:rPr>
          <w:rStyle w:val="a7"/>
        </w:rPr>
        <w:t>.</w:t>
      </w:r>
      <w:r w:rsidR="004117C8" w:rsidRPr="00E947C9">
        <w:rPr>
          <w:rStyle w:val="a7"/>
          <w:lang w:val="en-US"/>
        </w:rPr>
        <w:t>TS</w:t>
      </w:r>
      <w:r w:rsidR="004117C8" w:rsidRPr="00E947C9">
        <w:rPr>
          <w:rStyle w:val="a7"/>
        </w:rPr>
        <w:t>@</w:t>
      </w:r>
      <w:proofErr w:type="spellStart"/>
      <w:r w:rsidR="004117C8" w:rsidRPr="00E947C9">
        <w:rPr>
          <w:rStyle w:val="a7"/>
          <w:lang w:val="en-US"/>
        </w:rPr>
        <w:t>mrsk</w:t>
      </w:r>
      <w:proofErr w:type="spellEnd"/>
      <w:r w:rsidR="004117C8" w:rsidRPr="00E947C9">
        <w:rPr>
          <w:rStyle w:val="a7"/>
        </w:rPr>
        <w:t>-1.</w:t>
      </w:r>
      <w:proofErr w:type="spellStart"/>
      <w:r w:rsidR="004117C8" w:rsidRPr="00E947C9">
        <w:rPr>
          <w:rStyle w:val="a7"/>
          <w:lang w:val="en-US"/>
        </w:rPr>
        <w:t>ru</w:t>
      </w:r>
      <w:proofErr w:type="spellEnd"/>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4117C8">
        <w:rPr>
          <w:sz w:val="24"/>
          <w:szCs w:val="24"/>
        </w:rPr>
        <w:t xml:space="preserve">опубликованным </w:t>
      </w:r>
      <w:r w:rsidRPr="004117C8">
        <w:rPr>
          <w:b/>
          <w:sz w:val="24"/>
          <w:szCs w:val="24"/>
        </w:rPr>
        <w:t>«</w:t>
      </w:r>
      <w:r w:rsidR="002B36F1">
        <w:rPr>
          <w:b/>
          <w:sz w:val="24"/>
          <w:szCs w:val="24"/>
        </w:rPr>
        <w:t>03</w:t>
      </w:r>
      <w:r w:rsidRPr="004117C8">
        <w:rPr>
          <w:b/>
          <w:sz w:val="24"/>
          <w:szCs w:val="24"/>
        </w:rPr>
        <w:t xml:space="preserve">» </w:t>
      </w:r>
      <w:r w:rsidR="002B36F1">
        <w:rPr>
          <w:b/>
          <w:sz w:val="24"/>
          <w:szCs w:val="24"/>
        </w:rPr>
        <w:t>октября</w:t>
      </w:r>
      <w:r w:rsidRPr="004117C8">
        <w:rPr>
          <w:b/>
          <w:sz w:val="24"/>
          <w:szCs w:val="24"/>
        </w:rPr>
        <w:t xml:space="preserve"> 20</w:t>
      </w:r>
      <w:r w:rsidR="00C12FA4" w:rsidRPr="004117C8">
        <w:rPr>
          <w:b/>
          <w:sz w:val="24"/>
          <w:szCs w:val="24"/>
        </w:rPr>
        <w:t>1</w:t>
      </w:r>
      <w:r w:rsidR="00862664" w:rsidRPr="004117C8">
        <w:rPr>
          <w:b/>
          <w:sz w:val="24"/>
          <w:szCs w:val="24"/>
        </w:rPr>
        <w:t>6</w:t>
      </w:r>
      <w:r w:rsidRPr="004117C8">
        <w:rPr>
          <w:b/>
          <w:sz w:val="24"/>
          <w:szCs w:val="24"/>
        </w:rPr>
        <w:t xml:space="preserve"> г.</w:t>
      </w:r>
      <w:r w:rsidRPr="004117C8">
        <w:rPr>
          <w:sz w:val="24"/>
          <w:szCs w:val="24"/>
        </w:rPr>
        <w:t xml:space="preserve"> на</w:t>
      </w:r>
      <w:r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AD027B">
        <w:fldChar w:fldCharType="begin"/>
      </w:r>
      <w:r w:rsidR="00AD027B">
        <w:instrText xml:space="preserve"> REF _Ref440269836 \r \h  \* MERGEFORMAT </w:instrText>
      </w:r>
      <w:r w:rsidR="00AD027B">
        <w:fldChar w:fldCharType="separate"/>
      </w:r>
      <w:r w:rsidR="00622B69" w:rsidRPr="00622B69">
        <w:rPr>
          <w:sz w:val="24"/>
          <w:szCs w:val="24"/>
        </w:rPr>
        <w:t>1.1.2</w:t>
      </w:r>
      <w:r w:rsidR="00AD027B">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80204E">
        <w:rPr>
          <w:sz w:val="24"/>
          <w:szCs w:val="24"/>
        </w:rPr>
        <w:t xml:space="preserve"> </w:t>
      </w:r>
      <w:r w:rsidR="0080204E" w:rsidRPr="00870D9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80204E">
        <w:rPr>
          <w:sz w:val="24"/>
          <w:szCs w:val="24"/>
        </w:rPr>
        <w:t xml:space="preserve">заключения </w:t>
      </w:r>
      <w:r w:rsidR="00702B2C" w:rsidRPr="0080204E">
        <w:rPr>
          <w:sz w:val="24"/>
          <w:szCs w:val="24"/>
        </w:rPr>
        <w:t>Договор</w:t>
      </w:r>
      <w:r w:rsidR="0080204E" w:rsidRPr="0080204E">
        <w:rPr>
          <w:sz w:val="24"/>
          <w:szCs w:val="24"/>
        </w:rPr>
        <w:t>а</w:t>
      </w:r>
      <w:r w:rsidR="00702B2C" w:rsidRPr="0080204E">
        <w:rPr>
          <w:sz w:val="24"/>
          <w:szCs w:val="24"/>
        </w:rPr>
        <w:t xml:space="preserve"> на поставку </w:t>
      </w:r>
      <w:r w:rsidR="0080204E" w:rsidRPr="0080204E">
        <w:rPr>
          <w:sz w:val="24"/>
          <w:szCs w:val="24"/>
        </w:rPr>
        <w:t>печатной продукции</w:t>
      </w:r>
      <w:r w:rsidR="00702B2C" w:rsidRPr="0080204E">
        <w:rPr>
          <w:sz w:val="24"/>
          <w:szCs w:val="24"/>
        </w:rPr>
        <w:t xml:space="preserve"> для нужд ПАО «МРСК Центра» </w:t>
      </w:r>
      <w:r w:rsidR="0080204E" w:rsidRPr="0080204E">
        <w:rPr>
          <w:sz w:val="24"/>
          <w:szCs w:val="24"/>
        </w:rPr>
        <w:t>(филиала</w:t>
      </w:r>
      <w:r w:rsidR="00862664" w:rsidRPr="0080204E">
        <w:rPr>
          <w:sz w:val="24"/>
          <w:szCs w:val="24"/>
        </w:rPr>
        <w:t xml:space="preserve"> «Костромаэнерго», расположенного по адресу: РФ, 156961,</w:t>
      </w:r>
      <w:r w:rsidR="0080204E" w:rsidRPr="0080204E">
        <w:rPr>
          <w:sz w:val="24"/>
          <w:szCs w:val="24"/>
        </w:rPr>
        <w:t xml:space="preserve"> г. Кострома, проспект Мира, 53</w:t>
      </w:r>
      <w:r w:rsidR="00862664" w:rsidRPr="0080204E">
        <w:rPr>
          <w:sz w:val="24"/>
          <w:szCs w:val="24"/>
        </w:rPr>
        <w:t>)</w:t>
      </w:r>
      <w:r w:rsidRPr="0080204E">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3325D5">
          <w:rPr>
            <w:rStyle w:val="a7"/>
            <w:sz w:val="24"/>
            <w:szCs w:val="24"/>
          </w:rPr>
          <w:t>etp.rosseti.ru</w:t>
        </w:r>
      </w:hyperlink>
      <w:r w:rsidR="00862664" w:rsidRPr="003325D5">
        <w:rPr>
          <w:sz w:val="24"/>
          <w:szCs w:val="24"/>
        </w:rPr>
        <w:t xml:space="preserve"> </w:t>
      </w:r>
      <w:r w:rsidR="00702B2C" w:rsidRPr="003325D5">
        <w:rPr>
          <w:sz w:val="24"/>
          <w:szCs w:val="24"/>
        </w:rPr>
        <w:t>(далее — Э</w:t>
      </w:r>
      <w:r w:rsidR="00702B2C" w:rsidRPr="00C12FA4">
        <w:rPr>
          <w:sz w:val="24"/>
          <w:szCs w:val="24"/>
        </w:rPr>
        <w:t>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B22FA4"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w:t>
      </w:r>
      <w:r w:rsidRPr="00A62814">
        <w:rPr>
          <w:sz w:val="24"/>
          <w:szCs w:val="24"/>
        </w:rPr>
        <w:t xml:space="preserve">заключения </w:t>
      </w:r>
      <w:r w:rsidR="00123C70" w:rsidRPr="00A62814">
        <w:rPr>
          <w:sz w:val="24"/>
          <w:szCs w:val="24"/>
        </w:rPr>
        <w:t>Договор</w:t>
      </w:r>
      <w:r w:rsidR="00A62814" w:rsidRPr="00A62814">
        <w:rPr>
          <w:sz w:val="24"/>
          <w:szCs w:val="24"/>
        </w:rPr>
        <w:t>а</w:t>
      </w:r>
      <w:r w:rsidR="00A40714" w:rsidRPr="00A62814">
        <w:rPr>
          <w:sz w:val="24"/>
          <w:szCs w:val="24"/>
        </w:rPr>
        <w:t xml:space="preserve"> </w:t>
      </w:r>
      <w:r w:rsidR="00702B2C" w:rsidRPr="00A62814">
        <w:rPr>
          <w:sz w:val="24"/>
          <w:szCs w:val="24"/>
        </w:rPr>
        <w:t xml:space="preserve">на поставку </w:t>
      </w:r>
      <w:r w:rsidR="00A62814" w:rsidRPr="00A62814">
        <w:rPr>
          <w:sz w:val="24"/>
          <w:szCs w:val="24"/>
        </w:rPr>
        <w:t>печатной продукции</w:t>
      </w:r>
      <w:r w:rsidR="00702B2C" w:rsidRPr="00A62814">
        <w:rPr>
          <w:sz w:val="24"/>
          <w:szCs w:val="24"/>
        </w:rPr>
        <w:t xml:space="preserve"> для нужд ПАО «МРСК </w:t>
      </w:r>
      <w:r w:rsidR="00702B2C" w:rsidRPr="00B22FA4">
        <w:rPr>
          <w:sz w:val="24"/>
          <w:szCs w:val="24"/>
        </w:rPr>
        <w:t>Центра» (филиал</w:t>
      </w:r>
      <w:r w:rsidR="00A62814" w:rsidRPr="00B22FA4">
        <w:rPr>
          <w:sz w:val="24"/>
          <w:szCs w:val="24"/>
        </w:rPr>
        <w:t>а «Костромаэнерго»</w:t>
      </w:r>
      <w:r w:rsidR="00702B2C" w:rsidRPr="00B22FA4">
        <w:rPr>
          <w:sz w:val="24"/>
          <w:szCs w:val="24"/>
        </w:rPr>
        <w:t>)</w:t>
      </w:r>
      <w:bookmarkEnd w:id="17"/>
      <w:r w:rsidR="00702B2C" w:rsidRPr="00B22FA4">
        <w:rPr>
          <w:sz w:val="24"/>
          <w:szCs w:val="24"/>
        </w:rPr>
        <w:t>.</w:t>
      </w:r>
    </w:p>
    <w:bookmarkEnd w:id="18"/>
    <w:p w:rsidR="009D7F01" w:rsidRPr="00B22FA4" w:rsidRDefault="009D7F01" w:rsidP="00E722B6">
      <w:pPr>
        <w:keepNext/>
        <w:autoSpaceDE w:val="0"/>
        <w:autoSpaceDN w:val="0"/>
        <w:spacing w:line="264" w:lineRule="auto"/>
        <w:ind w:firstLine="540"/>
        <w:rPr>
          <w:sz w:val="24"/>
          <w:szCs w:val="24"/>
          <w:lang w:eastAsia="ru-RU"/>
        </w:rPr>
      </w:pPr>
      <w:r w:rsidRPr="00B22FA4">
        <w:rPr>
          <w:i/>
          <w:snapToGrid w:val="0"/>
          <w:sz w:val="24"/>
          <w:szCs w:val="24"/>
          <w:shd w:val="clear" w:color="auto" w:fill="FFFF99"/>
          <w:lang w:eastAsia="ru-RU"/>
        </w:rPr>
        <w:t xml:space="preserve">Участник самостоятельно, в рамках своей </w:t>
      </w:r>
      <w:r w:rsidR="00702B2C" w:rsidRPr="00B22FA4">
        <w:rPr>
          <w:i/>
          <w:snapToGrid w:val="0"/>
          <w:sz w:val="24"/>
          <w:szCs w:val="24"/>
          <w:shd w:val="clear" w:color="auto" w:fill="FFFF99"/>
          <w:lang w:eastAsia="ru-RU"/>
        </w:rPr>
        <w:t>Заявки</w:t>
      </w:r>
      <w:r w:rsidRPr="00B22FA4">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22FA4">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B22FA4">
        <w:rPr>
          <w:sz w:val="24"/>
          <w:szCs w:val="24"/>
        </w:rPr>
        <w:t>Частичное выполнение</w:t>
      </w:r>
      <w:r w:rsidR="002946EF" w:rsidRPr="00B22FA4">
        <w:rPr>
          <w:sz w:val="24"/>
          <w:szCs w:val="24"/>
        </w:rPr>
        <w:t xml:space="preserve"> </w:t>
      </w:r>
      <w:r w:rsidR="004D17BD" w:rsidRPr="00B22FA4">
        <w:rPr>
          <w:sz w:val="24"/>
          <w:szCs w:val="24"/>
        </w:rPr>
        <w:t xml:space="preserve">поставок, </w:t>
      </w:r>
      <w:r w:rsidR="00AD3EBC" w:rsidRPr="00B22FA4">
        <w:rPr>
          <w:sz w:val="24"/>
          <w:szCs w:val="24"/>
        </w:rPr>
        <w:t>работ (услуг)</w:t>
      </w:r>
      <w:r w:rsidRPr="00B22FA4">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C51393">
        <w:rPr>
          <w:sz w:val="24"/>
        </w:rPr>
        <w:t xml:space="preserve">в течение 30 календарных дней </w:t>
      </w:r>
      <w:proofErr w:type="gramStart"/>
      <w:r w:rsidR="00C51393">
        <w:rPr>
          <w:sz w:val="24"/>
        </w:rPr>
        <w:t>с даты заключения</w:t>
      </w:r>
      <w:proofErr w:type="gramEnd"/>
      <w:r w:rsidR="00C51393">
        <w:rPr>
          <w:sz w:val="24"/>
        </w:rPr>
        <w:t xml:space="preserve"> договора, но не позднее 30.06.2017 г</w:t>
      </w:r>
      <w:r w:rsidR="00717F60" w:rsidRPr="00E71A48">
        <w:rPr>
          <w:sz w:val="24"/>
          <w:szCs w:val="24"/>
        </w:rPr>
        <w:t>.</w:t>
      </w:r>
      <w:bookmarkEnd w:id="19"/>
    </w:p>
    <w:p w:rsidR="008D2928" w:rsidRPr="00C5139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ИНКОТЕРМС 2000) по адресам филиалов ПАО «МРСК </w:t>
      </w:r>
      <w:r w:rsidR="008D2928" w:rsidRPr="00C51393">
        <w:rPr>
          <w:sz w:val="24"/>
          <w:szCs w:val="24"/>
        </w:rPr>
        <w:t>Центра»:</w:t>
      </w:r>
      <w:bookmarkEnd w:id="20"/>
      <w:r w:rsidR="002556E6" w:rsidRPr="00C51393">
        <w:rPr>
          <w:sz w:val="24"/>
          <w:szCs w:val="24"/>
        </w:rPr>
        <w:t xml:space="preserve"> /, указанным в Приложении №1 к настоящей Документации.</w:t>
      </w:r>
    </w:p>
    <w:p w:rsidR="008D2928" w:rsidRPr="00C51393" w:rsidRDefault="00C51393" w:rsidP="00BC19F9">
      <w:pPr>
        <w:pStyle w:val="afffffff2"/>
        <w:keepNext/>
        <w:numPr>
          <w:ilvl w:val="0"/>
          <w:numId w:val="81"/>
        </w:numPr>
        <w:tabs>
          <w:tab w:val="num" w:pos="1560"/>
        </w:tabs>
        <w:spacing w:line="240" w:lineRule="auto"/>
        <w:rPr>
          <w:rFonts w:ascii="Times New Roman" w:hAnsi="Times New Roman"/>
          <w:sz w:val="24"/>
          <w:szCs w:val="24"/>
        </w:rPr>
      </w:pPr>
      <w:r w:rsidRPr="00C51393">
        <w:rPr>
          <w:rFonts w:ascii="Times New Roman" w:hAnsi="Times New Roman"/>
          <w:sz w:val="24"/>
          <w:szCs w:val="24"/>
        </w:rPr>
        <w:t xml:space="preserve"> </w:t>
      </w:r>
      <w:r w:rsidR="008D2928" w:rsidRPr="00C51393">
        <w:rPr>
          <w:rFonts w:ascii="Times New Roman" w:hAnsi="Times New Roman"/>
          <w:sz w:val="24"/>
          <w:szCs w:val="24"/>
        </w:rPr>
        <w:t>«Костромаэнерго», склад Центрального региона: г. Кострома, ул. Катушечная, 157</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F92A9B">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AD027B">
        <w:fldChar w:fldCharType="begin"/>
      </w:r>
      <w:r w:rsidR="00AD027B">
        <w:instrText xml:space="preserve"> REF _Ref305973574 \r \h  \* MERGEFORMAT </w:instrText>
      </w:r>
      <w:r w:rsidR="00AD027B">
        <w:fldChar w:fldCharType="separate"/>
      </w:r>
      <w:r w:rsidR="00622B69">
        <w:t>2</w:t>
      </w:r>
      <w:r w:rsidR="00AD027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AD027B">
        <w:fldChar w:fldCharType="begin"/>
      </w:r>
      <w:r w:rsidR="00AD027B">
        <w:instrText xml:space="preserve"> REF _Ref305973033 \r \h  \* MERGEFORMAT </w:instrText>
      </w:r>
      <w:r w:rsidR="00AD027B">
        <w:fldChar w:fldCharType="separate"/>
      </w:r>
      <w:r w:rsidR="00622B69" w:rsidRPr="00622B69">
        <w:rPr>
          <w:sz w:val="24"/>
          <w:szCs w:val="24"/>
        </w:rPr>
        <w:t>3.2</w:t>
      </w:r>
      <w:r w:rsidR="00AD027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AD027B">
        <w:fldChar w:fldCharType="begin"/>
      </w:r>
      <w:r w:rsidR="00AD027B">
        <w:instrText xml:space="preserve"> REF _Ref191386109 \n \h  \* MERGEFORMAT </w:instrText>
      </w:r>
      <w:r w:rsidR="00AD027B">
        <w:fldChar w:fldCharType="separate"/>
      </w:r>
      <w:r w:rsidR="00622B69" w:rsidRPr="00622B69">
        <w:rPr>
          <w:color w:val="000000"/>
          <w:sz w:val="24"/>
          <w:szCs w:val="24"/>
        </w:rPr>
        <w:t>3.3.2</w:t>
      </w:r>
      <w:r w:rsidR="00AD027B">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AD027B">
        <w:fldChar w:fldCharType="begin"/>
      </w:r>
      <w:r w:rsidR="00AD027B">
        <w:instrText xml:space="preserve"> REF _Ref306005578 \r \h  \* MERGEFORMAT </w:instrText>
      </w:r>
      <w:r w:rsidR="00AD027B">
        <w:fldChar w:fldCharType="separate"/>
      </w:r>
      <w:r w:rsidR="00622B69" w:rsidRPr="00622B69">
        <w:rPr>
          <w:sz w:val="24"/>
          <w:szCs w:val="24"/>
        </w:rPr>
        <w:t>3.3.8.3</w:t>
      </w:r>
      <w:r w:rsidR="00AD027B">
        <w:fldChar w:fldCharType="end"/>
      </w:r>
      <w:r w:rsidR="008D1B83" w:rsidRPr="008D1B83">
        <w:rPr>
          <w:sz w:val="24"/>
          <w:szCs w:val="24"/>
        </w:rPr>
        <w:t xml:space="preserve"> и подразделе </w:t>
      </w:r>
      <w:r w:rsidR="00AD027B">
        <w:fldChar w:fldCharType="begin"/>
      </w:r>
      <w:r w:rsidR="00AD027B">
        <w:instrText xml:space="preserve"> REF _Ref442187883 \r \h  \* MERGEFORMAT </w:instrText>
      </w:r>
      <w:r w:rsidR="00AD027B">
        <w:fldChar w:fldCharType="separate"/>
      </w:r>
      <w:r w:rsidR="00622B69" w:rsidRPr="00622B69">
        <w:rPr>
          <w:sz w:val="24"/>
          <w:szCs w:val="24"/>
        </w:rPr>
        <w:t>5.16</w:t>
      </w:r>
      <w:r w:rsidR="00AD027B">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AD027B">
        <w:fldChar w:fldCharType="begin"/>
      </w:r>
      <w:r w:rsidR="00AD027B">
        <w:instrText xml:space="preserve"> REF _Ref191386164 \r \h  \* MERGEFORMAT </w:instrText>
      </w:r>
      <w:r w:rsidR="00AD027B">
        <w:fldChar w:fldCharType="separate"/>
      </w:r>
      <w:r w:rsidR="00622B69" w:rsidRPr="00622B69">
        <w:rPr>
          <w:sz w:val="24"/>
          <w:szCs w:val="24"/>
        </w:rPr>
        <w:t xml:space="preserve"> 1.4.1 </w:t>
      </w:r>
      <w:r w:rsidR="00AD027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AD027B">
        <w:fldChar w:fldCharType="begin"/>
      </w:r>
      <w:r w:rsidR="00AD027B">
        <w:instrText xml:space="preserve"> REF _Ref306978606 \r \h  \* MERGEFORMAT </w:instrText>
      </w:r>
      <w:r w:rsidR="00AD027B">
        <w:fldChar w:fldCharType="separate"/>
      </w:r>
      <w:r w:rsidR="00622B69" w:rsidRPr="00622B69">
        <w:rPr>
          <w:sz w:val="24"/>
          <w:szCs w:val="24"/>
        </w:rPr>
        <w:t xml:space="preserve"> 1.4.2 </w:t>
      </w:r>
      <w:r w:rsidR="00AD027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AD027B">
        <w:fldChar w:fldCharType="begin"/>
      </w:r>
      <w:r w:rsidR="00AD027B">
        <w:instrText xml:space="preserve"> REF _Ref306114966 \r \h  \* MERGEFORMAT </w:instrText>
      </w:r>
      <w:r w:rsidR="00AD027B">
        <w:fldChar w:fldCharType="separate"/>
      </w:r>
      <w:r w:rsidR="00622B69" w:rsidRPr="00622B69">
        <w:rPr>
          <w:sz w:val="24"/>
          <w:szCs w:val="24"/>
        </w:rPr>
        <w:t>3.3.11</w:t>
      </w:r>
      <w:r w:rsidR="00AD027B">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AD027B">
        <w:fldChar w:fldCharType="begin"/>
      </w:r>
      <w:r w:rsidR="00AD027B">
        <w:instrText xml:space="preserve"> REF _Ref305973147 \r \h  \* MERGEFORMAT </w:instrText>
      </w:r>
      <w:r w:rsidR="00AD027B">
        <w:fldChar w:fldCharType="separate"/>
      </w:r>
      <w:r w:rsidR="00622B69" w:rsidRPr="00622B69">
        <w:rPr>
          <w:b w:val="0"/>
          <w:szCs w:val="24"/>
        </w:rPr>
        <w:t>3.3</w:t>
      </w:r>
      <w:r w:rsidR="00AD027B">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AD027B">
        <w:fldChar w:fldCharType="begin"/>
      </w:r>
      <w:r w:rsidR="00AD027B">
        <w:instrText xml:space="preserve"> REF _Ref55336310 \r \h  \* MERGEFORMAT </w:instrText>
      </w:r>
      <w:r w:rsidR="00AD027B">
        <w:fldChar w:fldCharType="separate"/>
      </w:r>
      <w:r w:rsidR="00622B69" w:rsidRPr="00622B69">
        <w:rPr>
          <w:b w:val="0"/>
          <w:szCs w:val="24"/>
        </w:rPr>
        <w:t>5.1</w:t>
      </w:r>
      <w:r w:rsidR="00AD027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AD027B">
        <w:fldChar w:fldCharType="begin"/>
      </w:r>
      <w:r w:rsidR="00AD027B">
        <w:instrText xml:space="preserve"> REF _Ref440284918 \r \h  \* MERGEFORMAT </w:instrText>
      </w:r>
      <w:r w:rsidR="00AD027B">
        <w:fldChar w:fldCharType="separate"/>
      </w:r>
      <w:r w:rsidR="00622B69" w:rsidRPr="00622B69">
        <w:rPr>
          <w:b w:val="0"/>
          <w:szCs w:val="24"/>
        </w:rPr>
        <w:t>5.2</w:t>
      </w:r>
      <w:r w:rsidR="00AD027B">
        <w:fldChar w:fldCharType="end"/>
      </w:r>
      <w:r w:rsidRPr="002D4BC6">
        <w:rPr>
          <w:b w:val="0"/>
          <w:szCs w:val="24"/>
        </w:rPr>
        <w:t xml:space="preserve">), Техническое предложение (подраздел </w:t>
      </w:r>
      <w:r w:rsidR="00AD027B">
        <w:fldChar w:fldCharType="begin"/>
      </w:r>
      <w:r w:rsidR="00AD027B">
        <w:instrText xml:space="preserve"> REF _Ref86826666 \r \h  \* MERGEFORMAT </w:instrText>
      </w:r>
      <w:r w:rsidR="00AD027B">
        <w:fldChar w:fldCharType="separate"/>
      </w:r>
      <w:r w:rsidR="00622B69" w:rsidRPr="00622B69">
        <w:rPr>
          <w:b w:val="0"/>
          <w:szCs w:val="24"/>
        </w:rPr>
        <w:t>5.3</w:t>
      </w:r>
      <w:r w:rsidR="00AD027B">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AD027B">
        <w:fldChar w:fldCharType="begin"/>
      </w:r>
      <w:r w:rsidR="00AD027B">
        <w:instrText xml:space="preserve"> REF _Ref440284947 \r \h  \* MERGEFORMAT </w:instrText>
      </w:r>
      <w:r w:rsidR="00AD027B">
        <w:fldChar w:fldCharType="separate"/>
      </w:r>
      <w:r w:rsidR="00622B69" w:rsidRPr="00622B69">
        <w:rPr>
          <w:b w:val="0"/>
          <w:szCs w:val="24"/>
        </w:rPr>
        <w:t>5.4</w:t>
      </w:r>
      <w:r w:rsidR="00AD027B">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D027B">
        <w:fldChar w:fldCharType="begin"/>
      </w:r>
      <w:r w:rsidR="00AD027B">
        <w:instrText xml:space="preserve"> REF _Ref93264992 \r \h  \* MERGEFORMAT </w:instrText>
      </w:r>
      <w:r w:rsidR="00AD027B">
        <w:fldChar w:fldCharType="separate"/>
      </w:r>
      <w:r w:rsidR="00622B69" w:rsidRPr="00622B69">
        <w:rPr>
          <w:b w:val="0"/>
          <w:szCs w:val="24"/>
        </w:rPr>
        <w:t>5.5</w:t>
      </w:r>
      <w:r w:rsidR="00AD027B">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AD027B">
        <w:fldChar w:fldCharType="begin"/>
      </w:r>
      <w:r w:rsidR="00AD027B">
        <w:instrText xml:space="preserve"> REF _Ref305973033 \r \h  \* MERGEFORMAT </w:instrText>
      </w:r>
      <w:r w:rsidR="00AD027B">
        <w:fldChar w:fldCharType="separate"/>
      </w:r>
      <w:r w:rsidR="00622B69" w:rsidRPr="00622B69">
        <w:rPr>
          <w:bCs w:val="0"/>
          <w:sz w:val="24"/>
          <w:szCs w:val="24"/>
        </w:rPr>
        <w:t>3.2</w:t>
      </w:r>
      <w:r w:rsidR="00AD027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AD027B">
        <w:fldChar w:fldCharType="begin"/>
      </w:r>
      <w:r w:rsidR="00AD027B">
        <w:instrText xml:space="preserve"> REF _Ref305973147 \r \h  \* MERGEFORMAT </w:instrText>
      </w:r>
      <w:r w:rsidR="00AD027B">
        <w:fldChar w:fldCharType="separate"/>
      </w:r>
      <w:r w:rsidR="00622B69" w:rsidRPr="00622B69">
        <w:rPr>
          <w:bCs w:val="0"/>
          <w:sz w:val="24"/>
          <w:szCs w:val="24"/>
        </w:rPr>
        <w:t>3.3</w:t>
      </w:r>
      <w:r w:rsidR="00AD027B">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AD027B">
        <w:fldChar w:fldCharType="begin"/>
      </w:r>
      <w:r w:rsidR="00AD027B">
        <w:instrText xml:space="preserve"> REF _Ref305973214 \r \h  \* MERGEFORMAT </w:instrText>
      </w:r>
      <w:r w:rsidR="00AD027B">
        <w:fldChar w:fldCharType="separate"/>
      </w:r>
      <w:r w:rsidR="00622B69" w:rsidRPr="00622B69">
        <w:rPr>
          <w:bCs w:val="0"/>
          <w:sz w:val="24"/>
          <w:szCs w:val="24"/>
        </w:rPr>
        <w:t>3.4</w:t>
      </w:r>
      <w:r w:rsidR="00AD027B">
        <w:fldChar w:fldCharType="end"/>
      </w:r>
      <w:r w:rsidR="00096E9D" w:rsidRPr="00E71A48">
        <w:rPr>
          <w:bCs w:val="0"/>
          <w:sz w:val="24"/>
          <w:szCs w:val="24"/>
        </w:rPr>
        <w:t xml:space="preserve">, </w:t>
      </w:r>
      <w:r w:rsidR="00AD027B">
        <w:fldChar w:fldCharType="begin"/>
      </w:r>
      <w:r w:rsidR="00AD027B">
        <w:instrText xml:space="preserve"> REF _Ref303683883 \r \h  \* MERGEFORMAT </w:instrText>
      </w:r>
      <w:r w:rsidR="00AD027B">
        <w:fldChar w:fldCharType="separate"/>
      </w:r>
      <w:r w:rsidR="00622B69" w:rsidRPr="00622B69">
        <w:rPr>
          <w:bCs w:val="0"/>
          <w:sz w:val="24"/>
          <w:szCs w:val="24"/>
        </w:rPr>
        <w:t>3.5</w:t>
      </w:r>
      <w:r w:rsidR="00AD027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D027B">
        <w:fldChar w:fldCharType="begin"/>
      </w:r>
      <w:r w:rsidR="00AD027B">
        <w:instrText xml:space="preserve"> REF _Ref305973250 \r \h  \* MERGEFORMAT </w:instrText>
      </w:r>
      <w:r w:rsidR="00AD027B">
        <w:fldChar w:fldCharType="separate"/>
      </w:r>
      <w:r w:rsidR="00622B69" w:rsidRPr="00622B69">
        <w:rPr>
          <w:bCs w:val="0"/>
          <w:sz w:val="24"/>
          <w:szCs w:val="24"/>
        </w:rPr>
        <w:t>3.5</w:t>
      </w:r>
      <w:r w:rsidR="00622B69">
        <w:t>.1</w:t>
      </w:r>
      <w:r w:rsidR="00AD027B">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AD027B">
        <w:fldChar w:fldCharType="begin"/>
      </w:r>
      <w:r w:rsidR="00AD027B">
        <w:instrText xml:space="preserve"> REF _Ref303250967 \r \h  \* MERGEFORMAT </w:instrText>
      </w:r>
      <w:r w:rsidR="00AD027B">
        <w:fldChar w:fldCharType="separate"/>
      </w:r>
      <w:r w:rsidR="00622B69" w:rsidRPr="00622B69">
        <w:rPr>
          <w:bCs w:val="0"/>
          <w:sz w:val="24"/>
          <w:szCs w:val="24"/>
        </w:rPr>
        <w:t>3.7</w:t>
      </w:r>
      <w:r w:rsidR="00AD027B">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D027B">
        <w:fldChar w:fldCharType="begin"/>
      </w:r>
      <w:r w:rsidR="00AD027B">
        <w:instrText xml:space="preserve"> REF _Ref303681924 \r \h  \* MERGEFORMAT </w:instrText>
      </w:r>
      <w:r w:rsidR="00AD027B">
        <w:fldChar w:fldCharType="separate"/>
      </w:r>
      <w:r w:rsidR="00622B69" w:rsidRPr="00622B69">
        <w:rPr>
          <w:bCs w:val="0"/>
          <w:sz w:val="24"/>
          <w:szCs w:val="24"/>
        </w:rPr>
        <w:t>3.8</w:t>
      </w:r>
      <w:r w:rsidR="00AD027B">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AD027B">
        <w:fldChar w:fldCharType="begin"/>
      </w:r>
      <w:r w:rsidR="00AD027B">
        <w:instrText xml:space="preserve"> REF _Ref303683929 \r \h  \* MERGEFORMAT </w:instrText>
      </w:r>
      <w:r w:rsidR="00AD027B">
        <w:fldChar w:fldCharType="separate"/>
      </w:r>
      <w:r w:rsidR="00622B69" w:rsidRPr="00622B69">
        <w:rPr>
          <w:bCs w:val="0"/>
          <w:sz w:val="24"/>
          <w:szCs w:val="24"/>
        </w:rPr>
        <w:t>3.10</w:t>
      </w:r>
      <w:r w:rsidR="00AD027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AD027B">
        <w:fldChar w:fldCharType="begin"/>
      </w:r>
      <w:r w:rsidR="00AD027B">
        <w:instrText xml:space="preserve"> REF _Ref306140410 \r \h  \* MERGEFORMAT </w:instrText>
      </w:r>
      <w:r w:rsidR="00AD027B">
        <w:fldChar w:fldCharType="separate"/>
      </w:r>
      <w:r w:rsidR="00622B69" w:rsidRPr="00622B69">
        <w:rPr>
          <w:bCs w:val="0"/>
          <w:sz w:val="24"/>
          <w:szCs w:val="24"/>
        </w:rPr>
        <w:t>3.11</w:t>
      </w:r>
      <w:r w:rsidR="00AD027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AD027B">
        <w:fldChar w:fldCharType="begin"/>
      </w:r>
      <w:r w:rsidR="00AD027B">
        <w:instrText xml:space="preserve"> REF _Ref306140451 \r \h  \* MERGEFORMAT </w:instrText>
      </w:r>
      <w:r w:rsidR="00AD027B">
        <w:fldChar w:fldCharType="separate"/>
      </w:r>
      <w:r w:rsidR="00622B69" w:rsidRPr="00622B69">
        <w:rPr>
          <w:bCs w:val="0"/>
          <w:sz w:val="24"/>
          <w:szCs w:val="24"/>
        </w:rPr>
        <w:t>3.12</w:t>
      </w:r>
      <w:r w:rsidR="00AD027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AD027B">
        <w:fldChar w:fldCharType="begin"/>
      </w:r>
      <w:r w:rsidR="00AD027B">
        <w:instrText xml:space="preserve"> REF _Ref302563524 \n \h  \* MERGEFORMAT </w:instrText>
      </w:r>
      <w:r w:rsidR="00AD027B">
        <w:fldChar w:fldCharType="separate"/>
      </w:r>
      <w:r w:rsidR="00622B69" w:rsidRPr="00622B69">
        <w:rPr>
          <w:sz w:val="24"/>
          <w:szCs w:val="24"/>
        </w:rPr>
        <w:t>1.1.1</w:t>
      </w:r>
      <w:r w:rsidR="00AD027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AD027B">
        <w:fldChar w:fldCharType="begin"/>
      </w:r>
      <w:r w:rsidR="00AD027B">
        <w:instrText xml:space="preserve"> REF _Ref55336310 \r \h  \* MERGEFORMAT </w:instrText>
      </w:r>
      <w:r w:rsidR="00AD027B">
        <w:fldChar w:fldCharType="separate"/>
      </w:r>
      <w:r w:rsidR="00622B69" w:rsidRPr="006A1B1E">
        <w:rPr>
          <w:bCs w:val="0"/>
          <w:sz w:val="24"/>
          <w:szCs w:val="24"/>
        </w:rPr>
        <w:t>5.1</w:t>
      </w:r>
      <w:r w:rsidR="00AD027B">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AD027B">
        <w:fldChar w:fldCharType="begin"/>
      </w:r>
      <w:r w:rsidR="00AD027B">
        <w:instrText xml:space="preserve"> REF _Ref440271072 \r \h  \* MERGEFORMAT </w:instrText>
      </w:r>
      <w:r w:rsidR="00AD027B">
        <w:fldChar w:fldCharType="separate"/>
      </w:r>
      <w:r w:rsidR="00622B69" w:rsidRPr="006A1B1E">
        <w:rPr>
          <w:bCs w:val="0"/>
          <w:sz w:val="24"/>
          <w:szCs w:val="24"/>
        </w:rPr>
        <w:t>5.2</w:t>
      </w:r>
      <w:r w:rsidR="00AD027B">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AD027B">
        <w:fldChar w:fldCharType="begin"/>
      </w:r>
      <w:r w:rsidR="00AD027B">
        <w:instrText xml:space="preserve"> REF _Ref86826666 \r \h  \* MERGEFORMAT </w:instrText>
      </w:r>
      <w:r w:rsidR="00AD027B">
        <w:fldChar w:fldCharType="separate"/>
      </w:r>
      <w:r w:rsidR="00622B69" w:rsidRPr="006A1B1E">
        <w:rPr>
          <w:bCs w:val="0"/>
          <w:spacing w:val="-1"/>
          <w:sz w:val="24"/>
          <w:szCs w:val="24"/>
        </w:rPr>
        <w:t>5.3</w:t>
      </w:r>
      <w:r w:rsidR="00AD027B">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AD027B">
        <w:fldChar w:fldCharType="begin"/>
      </w:r>
      <w:r w:rsidR="00AD027B">
        <w:instrText xml:space="preserve"> REF _Ref440270984 \r \h  \* MERGEFORMAT </w:instrText>
      </w:r>
      <w:r w:rsidR="00AD027B">
        <w:fldChar w:fldCharType="separate"/>
      </w:r>
      <w:r w:rsidR="00622B69" w:rsidRPr="006A1B1E">
        <w:rPr>
          <w:bCs w:val="0"/>
          <w:spacing w:val="-1"/>
          <w:sz w:val="24"/>
          <w:szCs w:val="24"/>
        </w:rPr>
        <w:t>5.10</w:t>
      </w:r>
      <w:r w:rsidR="00AD027B">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AD027B">
        <w:fldChar w:fldCharType="begin"/>
      </w:r>
      <w:r w:rsidR="00AD027B">
        <w:instrText xml:space="preserve"> REF _Ref440271036 \r \h  \* MERGEFORMAT </w:instrText>
      </w:r>
      <w:r w:rsidR="00AD027B">
        <w:fldChar w:fldCharType="separate"/>
      </w:r>
      <w:r w:rsidR="00622B69" w:rsidRPr="006A1B1E">
        <w:rPr>
          <w:bCs w:val="0"/>
          <w:sz w:val="24"/>
          <w:szCs w:val="24"/>
        </w:rPr>
        <w:t>5.4</w:t>
      </w:r>
      <w:r w:rsidR="00AD027B">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AD027B">
        <w:fldChar w:fldCharType="begin"/>
      </w:r>
      <w:r w:rsidR="00AD027B">
        <w:instrText xml:space="preserve"> REF _Ref191386407 \r \h  \* MERGEFORMAT </w:instrText>
      </w:r>
      <w:r w:rsidR="00AD027B">
        <w:fldChar w:fldCharType="separate"/>
      </w:r>
      <w:r w:rsidR="00622B69" w:rsidRPr="00622B69">
        <w:rPr>
          <w:bCs w:val="0"/>
          <w:sz w:val="24"/>
          <w:szCs w:val="24"/>
        </w:rPr>
        <w:t>3.3.8</w:t>
      </w:r>
      <w:r w:rsidR="00AD027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AD027B">
        <w:fldChar w:fldCharType="begin"/>
      </w:r>
      <w:r w:rsidR="00AD027B">
        <w:instrText xml:space="preserve"> REF _Ref93264992 \r \h  \* MERGEFORMAT </w:instrText>
      </w:r>
      <w:r w:rsidR="00AD027B">
        <w:fldChar w:fldCharType="separate"/>
      </w:r>
      <w:r w:rsidR="00622B69" w:rsidRPr="00622B69">
        <w:rPr>
          <w:bCs w:val="0"/>
          <w:sz w:val="24"/>
          <w:szCs w:val="24"/>
        </w:rPr>
        <w:t>5.5</w:t>
      </w:r>
      <w:r w:rsidR="00AD027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D027B">
        <w:fldChar w:fldCharType="begin"/>
      </w:r>
      <w:r w:rsidR="00AD027B">
        <w:instrText xml:space="preserve"> REF _Ref55336310 \r \h  \* MERGEFORMAT </w:instrText>
      </w:r>
      <w:r w:rsidR="00AD027B">
        <w:fldChar w:fldCharType="separate"/>
      </w:r>
      <w:r w:rsidR="00622B69" w:rsidRPr="00622B69">
        <w:rPr>
          <w:bCs w:val="0"/>
          <w:sz w:val="24"/>
          <w:szCs w:val="24"/>
          <w:lang w:eastAsia="ru-RU"/>
        </w:rPr>
        <w:t>5.1</w:t>
      </w:r>
      <w:r w:rsidR="00AD027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AD027B">
        <w:fldChar w:fldCharType="begin"/>
      </w:r>
      <w:r w:rsidR="00AD027B">
        <w:instrText xml:space="preserve"> REF _Ref440279062 \r \h  \* MERGEFORMAT </w:instrText>
      </w:r>
      <w:r w:rsidR="00AD027B">
        <w:fldChar w:fldCharType="separate"/>
      </w:r>
      <w:r w:rsidR="00622B69" w:rsidRPr="00622B69">
        <w:rPr>
          <w:sz w:val="24"/>
          <w:szCs w:val="24"/>
        </w:rPr>
        <w:t>б)</w:t>
      </w:r>
      <w:r w:rsidR="00AD027B">
        <w:fldChar w:fldCharType="end"/>
      </w:r>
      <w:r w:rsidR="00F463E8" w:rsidRPr="00F958E8">
        <w:rPr>
          <w:sz w:val="24"/>
          <w:szCs w:val="24"/>
        </w:rPr>
        <w:t xml:space="preserve"> п. </w:t>
      </w:r>
      <w:r w:rsidR="00AD027B">
        <w:fldChar w:fldCharType="begin"/>
      </w:r>
      <w:r w:rsidR="00AD027B">
        <w:instrText xml:space="preserve"> REF _Ref306005578 \r \h  \* MERGEFORMAT </w:instrText>
      </w:r>
      <w:r w:rsidR="00AD027B">
        <w:fldChar w:fldCharType="separate"/>
      </w:r>
      <w:r w:rsidR="00622B69" w:rsidRPr="00622B69">
        <w:rPr>
          <w:sz w:val="24"/>
          <w:szCs w:val="24"/>
        </w:rPr>
        <w:t>3.3.8.3</w:t>
      </w:r>
      <w:r w:rsidR="00AD027B">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D027B">
        <w:fldChar w:fldCharType="begin"/>
      </w:r>
      <w:r w:rsidR="00AD027B">
        <w:instrText xml:space="preserve"> REF _Ref440274902 \r \h  \* MERGEFORMAT </w:instrText>
      </w:r>
      <w:r w:rsidR="00AD027B">
        <w:fldChar w:fldCharType="separate"/>
      </w:r>
      <w:r w:rsidR="00622B69" w:rsidRPr="00622B69">
        <w:rPr>
          <w:bCs w:val="0"/>
          <w:sz w:val="24"/>
          <w:szCs w:val="24"/>
          <w:lang w:eastAsia="ru-RU"/>
        </w:rPr>
        <w:t>5.4</w:t>
      </w:r>
      <w:r w:rsidR="00AD027B">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D027B">
        <w:fldChar w:fldCharType="begin"/>
      </w:r>
      <w:r w:rsidR="00AD027B">
        <w:instrText xml:space="preserve"> REF _Ref440274913 \r \h  \* MERGEFORMAT </w:instrText>
      </w:r>
      <w:r w:rsidR="00AD027B">
        <w:fldChar w:fldCharType="separate"/>
      </w:r>
      <w:r w:rsidR="00622B69" w:rsidRPr="00622B69">
        <w:rPr>
          <w:bCs w:val="0"/>
          <w:sz w:val="24"/>
          <w:szCs w:val="24"/>
          <w:lang w:eastAsia="ru-RU"/>
        </w:rPr>
        <w:t>5.2</w:t>
      </w:r>
      <w:r w:rsidR="00AD027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D027B">
        <w:fldChar w:fldCharType="begin"/>
      </w:r>
      <w:r w:rsidR="00AD027B">
        <w:instrText xml:space="preserve"> REF _Ref93264992 \r \h  \* MERGEFORMAT </w:instrText>
      </w:r>
      <w:r w:rsidR="00AD027B">
        <w:fldChar w:fldCharType="separate"/>
      </w:r>
      <w:r w:rsidR="00622B69" w:rsidRPr="00622B69">
        <w:rPr>
          <w:bCs w:val="0"/>
          <w:sz w:val="24"/>
          <w:szCs w:val="24"/>
          <w:lang w:eastAsia="ru-RU"/>
        </w:rPr>
        <w:t>5.5</w:t>
      </w:r>
      <w:r w:rsidR="00AD027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AD027B">
        <w:fldChar w:fldCharType="begin"/>
      </w:r>
      <w:r w:rsidR="00AD027B">
        <w:instrText xml:space="preserve"> REF _Ref306005578 \r \h  \* MERGEFORMAT </w:instrText>
      </w:r>
      <w:r w:rsidR="00AD027B">
        <w:fldChar w:fldCharType="separate"/>
      </w:r>
      <w:r w:rsidR="00622B69" w:rsidRPr="00622B69">
        <w:rPr>
          <w:bCs w:val="0"/>
          <w:sz w:val="24"/>
          <w:szCs w:val="24"/>
        </w:rPr>
        <w:t>3.3.8.3</w:t>
      </w:r>
      <w:r w:rsidR="00AD027B">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AD027B">
        <w:fldChar w:fldCharType="begin"/>
      </w:r>
      <w:r w:rsidR="00AD027B">
        <w:instrText xml:space="preserve"> REF _Ref440279062 \r \h  \* MERGEFORMAT </w:instrText>
      </w:r>
      <w:r w:rsidR="00AD027B">
        <w:fldChar w:fldCharType="separate"/>
      </w:r>
      <w:r w:rsidR="00622B69" w:rsidRPr="00622B69">
        <w:rPr>
          <w:sz w:val="24"/>
          <w:szCs w:val="24"/>
        </w:rPr>
        <w:t>б)</w:t>
      </w:r>
      <w:r w:rsidR="00AD027B">
        <w:fldChar w:fldCharType="end"/>
      </w:r>
      <w:r w:rsidR="00F958E8" w:rsidRPr="00F958E8">
        <w:rPr>
          <w:sz w:val="24"/>
          <w:szCs w:val="24"/>
        </w:rPr>
        <w:t xml:space="preserve">, </w:t>
      </w:r>
      <w:r w:rsidR="00AD027B">
        <w:fldChar w:fldCharType="begin"/>
      </w:r>
      <w:r w:rsidR="00AD027B">
        <w:instrText xml:space="preserve"> REF _Ref440372460 \r \h  \* MERGEFORMAT </w:instrText>
      </w:r>
      <w:r w:rsidR="00AD027B">
        <w:fldChar w:fldCharType="separate"/>
      </w:r>
      <w:r w:rsidR="00622B69" w:rsidRPr="00622B69">
        <w:rPr>
          <w:sz w:val="24"/>
          <w:szCs w:val="24"/>
        </w:rPr>
        <w:t>д)</w:t>
      </w:r>
      <w:r w:rsidR="00AD027B">
        <w:fldChar w:fldCharType="end"/>
      </w:r>
      <w:r w:rsidR="00F958E8" w:rsidRPr="00F958E8">
        <w:rPr>
          <w:sz w:val="24"/>
          <w:szCs w:val="24"/>
        </w:rPr>
        <w:t xml:space="preserve">, </w:t>
      </w:r>
      <w:r w:rsidR="00AD027B">
        <w:fldChar w:fldCharType="begin"/>
      </w:r>
      <w:r w:rsidR="00AD027B">
        <w:instrText xml:space="preserve"> REF _Ref440372474 \r \h  \* MERGEFORMAT </w:instrText>
      </w:r>
      <w:r w:rsidR="00AD027B">
        <w:fldChar w:fldCharType="separate"/>
      </w:r>
      <w:r w:rsidR="00622B69" w:rsidRPr="00622B69">
        <w:rPr>
          <w:sz w:val="24"/>
          <w:szCs w:val="24"/>
        </w:rPr>
        <w:t>м)</w:t>
      </w:r>
      <w:r w:rsidR="00AD027B">
        <w:fldChar w:fldCharType="end"/>
      </w:r>
      <w:r w:rsidR="00F958E8" w:rsidRPr="00F958E8">
        <w:rPr>
          <w:sz w:val="24"/>
          <w:szCs w:val="24"/>
        </w:rPr>
        <w:t xml:space="preserve">, </w:t>
      </w:r>
      <w:r w:rsidR="00AD027B">
        <w:fldChar w:fldCharType="begin"/>
      </w:r>
      <w:r w:rsidR="00AD027B">
        <w:instrText xml:space="preserve"> REF _Ref440372477 \r \h  \* MERGEFORMAT </w:instrText>
      </w:r>
      <w:r w:rsidR="00AD027B">
        <w:fldChar w:fldCharType="separate"/>
      </w:r>
      <w:r w:rsidR="00622B69" w:rsidRPr="00622B69">
        <w:rPr>
          <w:sz w:val="24"/>
          <w:szCs w:val="24"/>
        </w:rPr>
        <w:t>н)</w:t>
      </w:r>
      <w:r w:rsidR="00AD027B">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AD027B">
        <w:fldChar w:fldCharType="begin"/>
      </w:r>
      <w:r w:rsidR="00AD027B">
        <w:instrText xml:space="preserve"> REF _Ref306005578 \r \h  \* MERGEFORMAT </w:instrText>
      </w:r>
      <w:r w:rsidR="00AD027B">
        <w:fldChar w:fldCharType="separate"/>
      </w:r>
      <w:r w:rsidR="00622B69" w:rsidRPr="00622B69">
        <w:rPr>
          <w:sz w:val="24"/>
          <w:szCs w:val="24"/>
        </w:rPr>
        <w:t>3.3.8.3</w:t>
      </w:r>
      <w:r w:rsidR="00AD027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AD027B">
        <w:fldChar w:fldCharType="begin"/>
      </w:r>
      <w:r w:rsidR="00AD027B">
        <w:instrText xml:space="preserve"> REF _Ref440274961 \r \h  \* MERGEFORMAT </w:instrText>
      </w:r>
      <w:r w:rsidR="00AD027B">
        <w:fldChar w:fldCharType="separate"/>
      </w:r>
      <w:r w:rsidR="00622B69" w:rsidRPr="00622B69">
        <w:rPr>
          <w:bCs w:val="0"/>
          <w:sz w:val="24"/>
          <w:szCs w:val="24"/>
        </w:rPr>
        <w:t>5.15</w:t>
      </w:r>
      <w:r w:rsidR="00AD027B">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AD027B">
        <w:fldChar w:fldCharType="begin"/>
      </w:r>
      <w:r w:rsidR="00AD027B">
        <w:instrText xml:space="preserve"> REF _Ref440274659 \r \h  \* MERGEFORMAT </w:instrText>
      </w:r>
      <w:r w:rsidR="00AD027B">
        <w:fldChar w:fldCharType="separate"/>
      </w:r>
      <w:r w:rsidR="00622B69" w:rsidRPr="00622B69">
        <w:rPr>
          <w:bCs w:val="0"/>
          <w:sz w:val="24"/>
          <w:szCs w:val="24"/>
        </w:rPr>
        <w:t>5.9</w:t>
      </w:r>
      <w:r w:rsidR="00AD027B">
        <w:fldChar w:fldCharType="end"/>
      </w:r>
      <w:r w:rsidRPr="00CF7D45">
        <w:rPr>
          <w:bCs w:val="0"/>
          <w:sz w:val="24"/>
          <w:szCs w:val="24"/>
        </w:rPr>
        <w:t xml:space="preserve">, </w:t>
      </w:r>
      <w:r w:rsidR="00AD027B">
        <w:fldChar w:fldCharType="begin"/>
      </w:r>
      <w:r w:rsidR="00AD027B">
        <w:instrText xml:space="preserve"> REF _Ref440274733 \r \h  \* MERGEFORMAT </w:instrText>
      </w:r>
      <w:r w:rsidR="00AD027B">
        <w:fldChar w:fldCharType="separate"/>
      </w:r>
      <w:r w:rsidR="00622B69" w:rsidRPr="00622B69">
        <w:rPr>
          <w:bCs w:val="0"/>
          <w:sz w:val="24"/>
          <w:szCs w:val="24"/>
        </w:rPr>
        <w:t>5.11</w:t>
      </w:r>
      <w:r w:rsidR="00AD027B">
        <w:fldChar w:fldCharType="end"/>
      </w:r>
      <w:r w:rsidRPr="00CF7D45">
        <w:rPr>
          <w:bCs w:val="0"/>
          <w:sz w:val="24"/>
          <w:szCs w:val="24"/>
        </w:rPr>
        <w:t xml:space="preserve">, </w:t>
      </w:r>
      <w:r w:rsidR="00AD027B">
        <w:fldChar w:fldCharType="begin"/>
      </w:r>
      <w:r w:rsidR="00AD027B">
        <w:instrText xml:space="preserve"> REF _Ref440274744 \r \h  \* MERGEFORMAT </w:instrText>
      </w:r>
      <w:r w:rsidR="00AD027B">
        <w:fldChar w:fldCharType="separate"/>
      </w:r>
      <w:r w:rsidR="00622B69" w:rsidRPr="00622B69">
        <w:rPr>
          <w:bCs w:val="0"/>
          <w:sz w:val="24"/>
          <w:szCs w:val="24"/>
        </w:rPr>
        <w:t>5.12</w:t>
      </w:r>
      <w:r w:rsidR="00AD027B">
        <w:fldChar w:fldCharType="end"/>
      </w:r>
      <w:r w:rsidRPr="00CF7D45">
        <w:rPr>
          <w:bCs w:val="0"/>
          <w:sz w:val="24"/>
          <w:szCs w:val="24"/>
        </w:rPr>
        <w:t xml:space="preserve">, </w:t>
      </w:r>
      <w:r w:rsidR="00AD027B">
        <w:fldChar w:fldCharType="begin"/>
      </w:r>
      <w:r w:rsidR="00AD027B">
        <w:instrText xml:space="preserve"> REF _Ref440274756 \r \h  \* MERGEFORMAT </w:instrText>
      </w:r>
      <w:r w:rsidR="00AD027B">
        <w:fldChar w:fldCharType="separate"/>
      </w:r>
      <w:r w:rsidR="00622B69" w:rsidRPr="00622B69">
        <w:rPr>
          <w:bCs w:val="0"/>
          <w:sz w:val="24"/>
          <w:szCs w:val="24"/>
        </w:rPr>
        <w:t>5.14</w:t>
      </w:r>
      <w:r w:rsidR="00AD027B">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AD027B">
        <w:fldChar w:fldCharType="begin"/>
      </w:r>
      <w:r w:rsidR="00AD027B">
        <w:instrText xml:space="preserve"> REF _Ref306005578 \r \h  \* MERGEFORMAT </w:instrText>
      </w:r>
      <w:r w:rsidR="00AD027B">
        <w:fldChar w:fldCharType="separate"/>
      </w:r>
      <w:r w:rsidR="00622B69" w:rsidRPr="00622B69">
        <w:rPr>
          <w:bCs w:val="0"/>
          <w:sz w:val="24"/>
          <w:szCs w:val="24"/>
        </w:rPr>
        <w:t>3.3.8.3</w:t>
      </w:r>
      <w:r w:rsidR="00AD027B">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AD027B">
        <w:fldChar w:fldCharType="begin"/>
      </w:r>
      <w:r w:rsidR="00AD027B">
        <w:instrText xml:space="preserve"> REF _Ref86826666 \r \h  \* MERGEFORMAT </w:instrText>
      </w:r>
      <w:r w:rsidR="00AD027B">
        <w:fldChar w:fldCharType="separate"/>
      </w:r>
      <w:r w:rsidR="00622B69" w:rsidRPr="00622B69">
        <w:rPr>
          <w:bCs w:val="0"/>
          <w:sz w:val="24"/>
          <w:szCs w:val="24"/>
          <w:lang w:eastAsia="ru-RU"/>
        </w:rPr>
        <w:t>5.3</w:t>
      </w:r>
      <w:r w:rsidR="00AD027B">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AD027B">
        <w:fldChar w:fldCharType="begin"/>
      </w:r>
      <w:r w:rsidR="00AD027B">
        <w:instrText xml:space="preserve"> REF _Ref440275030 \r \h  \* MERGEFORMAT </w:instrText>
      </w:r>
      <w:r w:rsidR="00AD027B">
        <w:fldChar w:fldCharType="separate"/>
      </w:r>
      <w:r w:rsidR="00622B69" w:rsidRPr="00622B69">
        <w:rPr>
          <w:bCs w:val="0"/>
          <w:sz w:val="24"/>
          <w:szCs w:val="24"/>
          <w:lang w:eastAsia="ru-RU"/>
        </w:rPr>
        <w:t>5.10</w:t>
      </w:r>
      <w:r w:rsidR="00AD027B">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AD027B">
        <w:fldChar w:fldCharType="begin"/>
      </w:r>
      <w:r w:rsidR="00AD027B">
        <w:instrText xml:space="preserve"> REF _Ref440270602 \r \h  \* MERGEFORMAT </w:instrText>
      </w:r>
      <w:r w:rsidR="00AD027B">
        <w:fldChar w:fldCharType="separate"/>
      </w:r>
      <w:r w:rsidR="00622B69">
        <w:t>5</w:t>
      </w:r>
      <w:r w:rsidR="00AD027B">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AD027B">
        <w:fldChar w:fldCharType="begin"/>
      </w:r>
      <w:r w:rsidR="00AD027B">
        <w:instrText xml:space="preserve"> REF _Ref191386419 \n \h  \* MERGEFORMAT </w:instrText>
      </w:r>
      <w:r w:rsidR="00AD027B">
        <w:fldChar w:fldCharType="separate"/>
      </w:r>
      <w:r w:rsidR="00622B69" w:rsidRPr="00622B69">
        <w:rPr>
          <w:bCs w:val="0"/>
          <w:sz w:val="24"/>
          <w:szCs w:val="24"/>
        </w:rPr>
        <w:t>3.3.2</w:t>
      </w:r>
      <w:r w:rsidR="00AD027B">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AD027B">
        <w:fldChar w:fldCharType="begin"/>
      </w:r>
      <w:r w:rsidR="00AD027B">
        <w:instrText xml:space="preserve"> REF _Ref306005578 \r \h  \* MERGEFORMAT </w:instrText>
      </w:r>
      <w:r w:rsidR="00AD027B">
        <w:fldChar w:fldCharType="separate"/>
      </w:r>
      <w:r w:rsidR="00622B69" w:rsidRPr="00622B69">
        <w:rPr>
          <w:sz w:val="24"/>
          <w:szCs w:val="24"/>
        </w:rPr>
        <w:t>3.3.8.3</w:t>
      </w:r>
      <w:r w:rsidR="00AD027B">
        <w:fldChar w:fldCharType="end"/>
      </w:r>
      <w:r w:rsidR="008D1B83" w:rsidRPr="008D1B83">
        <w:rPr>
          <w:sz w:val="24"/>
          <w:szCs w:val="24"/>
        </w:rPr>
        <w:t xml:space="preserve"> и подразделе </w:t>
      </w:r>
      <w:r w:rsidR="00AD027B">
        <w:fldChar w:fldCharType="begin"/>
      </w:r>
      <w:r w:rsidR="00AD027B">
        <w:instrText xml:space="preserve"> REF _Ref442187883 \r \h  \* MERGEFORMAT </w:instrText>
      </w:r>
      <w:r w:rsidR="00AD027B">
        <w:fldChar w:fldCharType="separate"/>
      </w:r>
      <w:r w:rsidR="00622B69" w:rsidRPr="00622B69">
        <w:rPr>
          <w:sz w:val="24"/>
          <w:szCs w:val="24"/>
        </w:rPr>
        <w:t>5.16</w:t>
      </w:r>
      <w:r w:rsidR="00AD027B">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AD027B">
        <w:fldChar w:fldCharType="begin"/>
      </w:r>
      <w:r w:rsidR="00AD027B">
        <w:instrText xml:space="preserve"> REF _Ref306005578 \r \h  \* MERGEFORMAT </w:instrText>
      </w:r>
      <w:r w:rsidR="00AD027B">
        <w:fldChar w:fldCharType="separate"/>
      </w:r>
      <w:r w:rsidR="00622B69" w:rsidRPr="00622B69">
        <w:rPr>
          <w:sz w:val="24"/>
          <w:szCs w:val="24"/>
        </w:rPr>
        <w:t>3.3.8.3</w:t>
      </w:r>
      <w:r w:rsidR="00AD027B">
        <w:fldChar w:fldCharType="end"/>
      </w:r>
      <w:r w:rsidR="008D1B83" w:rsidRPr="008D1B83">
        <w:rPr>
          <w:sz w:val="24"/>
          <w:szCs w:val="24"/>
        </w:rPr>
        <w:t xml:space="preserve"> и подразделе </w:t>
      </w:r>
      <w:r w:rsidR="00AD027B">
        <w:fldChar w:fldCharType="begin"/>
      </w:r>
      <w:r w:rsidR="00AD027B">
        <w:instrText xml:space="preserve"> REF _Ref442187883 \r \h  \* MERGEFORMAT </w:instrText>
      </w:r>
      <w:r w:rsidR="00AD027B">
        <w:fldChar w:fldCharType="separate"/>
      </w:r>
      <w:r w:rsidR="00622B69" w:rsidRPr="00622B69">
        <w:rPr>
          <w:sz w:val="24"/>
          <w:szCs w:val="24"/>
        </w:rPr>
        <w:t>5.16</w:t>
      </w:r>
      <w:r w:rsidR="00AD027B">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55DAF" w:rsidRPr="00625289" w:rsidRDefault="00FC77EC" w:rsidP="00625289">
      <w:pPr>
        <w:widowControl w:val="0"/>
        <w:shd w:val="clear" w:color="auto" w:fill="FFFFFF"/>
        <w:tabs>
          <w:tab w:val="left" w:pos="1701"/>
        </w:tabs>
        <w:autoSpaceDE w:val="0"/>
        <w:spacing w:after="100" w:line="264" w:lineRule="auto"/>
        <w:ind w:right="17" w:firstLine="0"/>
        <w:rPr>
          <w:bCs w:val="0"/>
          <w:sz w:val="24"/>
          <w:szCs w:val="24"/>
        </w:rPr>
      </w:pPr>
      <w:r w:rsidRPr="00625289">
        <w:rPr>
          <w:b/>
          <w:sz w:val="24"/>
          <w:szCs w:val="24"/>
        </w:rPr>
        <w:t>353 250</w:t>
      </w:r>
      <w:r w:rsidR="00155DAF" w:rsidRPr="00625289">
        <w:rPr>
          <w:sz w:val="24"/>
          <w:szCs w:val="24"/>
        </w:rPr>
        <w:t xml:space="preserve"> (</w:t>
      </w:r>
      <w:r w:rsidRPr="00625289">
        <w:rPr>
          <w:sz w:val="24"/>
          <w:szCs w:val="24"/>
        </w:rPr>
        <w:t>Триста пятьдесят</w:t>
      </w:r>
      <w:r w:rsidR="00155DAF" w:rsidRPr="00625289">
        <w:rPr>
          <w:sz w:val="24"/>
          <w:szCs w:val="24"/>
        </w:rPr>
        <w:t xml:space="preserve"> три тысячи </w:t>
      </w:r>
      <w:r w:rsidRPr="00625289">
        <w:rPr>
          <w:sz w:val="24"/>
          <w:szCs w:val="24"/>
        </w:rPr>
        <w:t>двести пятьдесят) рублей</w:t>
      </w:r>
      <w:r w:rsidR="00155DAF" w:rsidRPr="00625289">
        <w:rPr>
          <w:sz w:val="24"/>
          <w:szCs w:val="24"/>
        </w:rPr>
        <w:t xml:space="preserve"> 00 копеек РФ, без учета НДС; НДС составляет </w:t>
      </w:r>
      <w:r w:rsidRPr="00625289">
        <w:rPr>
          <w:b/>
          <w:sz w:val="24"/>
          <w:szCs w:val="24"/>
        </w:rPr>
        <w:t>63 585</w:t>
      </w:r>
      <w:r w:rsidR="00155DAF" w:rsidRPr="00625289">
        <w:rPr>
          <w:sz w:val="24"/>
          <w:szCs w:val="24"/>
        </w:rPr>
        <w:t xml:space="preserve"> (</w:t>
      </w:r>
      <w:r w:rsidRPr="00625289">
        <w:rPr>
          <w:sz w:val="24"/>
          <w:szCs w:val="24"/>
        </w:rPr>
        <w:t>Шестьдесят три</w:t>
      </w:r>
      <w:r w:rsidR="00155DAF" w:rsidRPr="00625289">
        <w:rPr>
          <w:sz w:val="24"/>
          <w:szCs w:val="24"/>
        </w:rPr>
        <w:t xml:space="preserve"> тысяч</w:t>
      </w:r>
      <w:r w:rsidRPr="00625289">
        <w:rPr>
          <w:sz w:val="24"/>
          <w:szCs w:val="24"/>
        </w:rPr>
        <w:t>и</w:t>
      </w:r>
      <w:r w:rsidR="00155DAF" w:rsidRPr="00625289">
        <w:rPr>
          <w:sz w:val="24"/>
          <w:szCs w:val="24"/>
        </w:rPr>
        <w:t xml:space="preserve"> </w:t>
      </w:r>
      <w:r w:rsidR="00625289" w:rsidRPr="00625289">
        <w:rPr>
          <w:sz w:val="24"/>
          <w:szCs w:val="24"/>
        </w:rPr>
        <w:t>пятьсот восемьдесят пять</w:t>
      </w:r>
      <w:r w:rsidR="00155DAF" w:rsidRPr="00625289">
        <w:rPr>
          <w:sz w:val="24"/>
          <w:szCs w:val="24"/>
        </w:rPr>
        <w:t xml:space="preserve">) рублей </w:t>
      </w:r>
      <w:r w:rsidR="00625289" w:rsidRPr="00625289">
        <w:rPr>
          <w:sz w:val="24"/>
          <w:szCs w:val="24"/>
        </w:rPr>
        <w:t>00</w:t>
      </w:r>
      <w:r w:rsidR="00155DAF" w:rsidRPr="00625289">
        <w:rPr>
          <w:sz w:val="24"/>
          <w:szCs w:val="24"/>
        </w:rPr>
        <w:t xml:space="preserve"> копеек РФ; </w:t>
      </w:r>
      <w:r w:rsidR="00625289" w:rsidRPr="00625289">
        <w:rPr>
          <w:b/>
          <w:sz w:val="24"/>
          <w:szCs w:val="24"/>
        </w:rPr>
        <w:t>416 835</w:t>
      </w:r>
      <w:r w:rsidR="00155DAF" w:rsidRPr="00625289">
        <w:rPr>
          <w:sz w:val="24"/>
          <w:szCs w:val="24"/>
        </w:rPr>
        <w:t xml:space="preserve"> (</w:t>
      </w:r>
      <w:r w:rsidR="00625289" w:rsidRPr="00625289">
        <w:rPr>
          <w:sz w:val="24"/>
          <w:szCs w:val="24"/>
        </w:rPr>
        <w:t>Четыреста шестнадцать</w:t>
      </w:r>
      <w:r w:rsidR="00155DAF" w:rsidRPr="00625289">
        <w:rPr>
          <w:sz w:val="24"/>
          <w:szCs w:val="24"/>
        </w:rPr>
        <w:t xml:space="preserve"> тысяч </w:t>
      </w:r>
      <w:r w:rsidR="00625289" w:rsidRPr="00625289">
        <w:rPr>
          <w:sz w:val="24"/>
          <w:szCs w:val="24"/>
        </w:rPr>
        <w:t>восемьсот тридцать пять</w:t>
      </w:r>
      <w:r w:rsidR="00155DAF" w:rsidRPr="00625289">
        <w:rPr>
          <w:sz w:val="24"/>
          <w:szCs w:val="24"/>
        </w:rPr>
        <w:t xml:space="preserve">) рублей </w:t>
      </w:r>
      <w:r w:rsidR="00625289" w:rsidRPr="00625289">
        <w:rPr>
          <w:sz w:val="24"/>
          <w:szCs w:val="24"/>
        </w:rPr>
        <w:t>00</w:t>
      </w:r>
      <w:r w:rsidR="00155DAF" w:rsidRPr="00625289">
        <w:rPr>
          <w:sz w:val="24"/>
          <w:szCs w:val="24"/>
        </w:rPr>
        <w:t xml:space="preserve"> копеек РФ, с учетом НДС</w:t>
      </w:r>
      <w:r w:rsidR="00625289" w:rsidRPr="00625289">
        <w:rPr>
          <w:sz w:val="24"/>
          <w:szCs w:val="24"/>
        </w:rPr>
        <w:t>.</w:t>
      </w:r>
      <w:r w:rsidR="00155DAF" w:rsidRPr="00C12FA4">
        <w:rPr>
          <w:rFonts w:eastAsia="Calibri"/>
          <w:sz w:val="24"/>
          <w:szCs w:val="24"/>
          <w:lang w:eastAsia="en-US"/>
        </w:rPr>
        <w:t xml:space="preserve"> </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C683E">
        <w:rPr>
          <w:bCs w:val="0"/>
          <w:sz w:val="24"/>
          <w:szCs w:val="24"/>
        </w:rPr>
        <w:t xml:space="preserve"> </w:t>
      </w:r>
      <w:r w:rsidR="004C683E" w:rsidRPr="004C683E">
        <w:rPr>
          <w:sz w:val="24"/>
          <w:szCs w:val="24"/>
        </w:rPr>
        <w:t>являющееся субъектом малого и среднего предпринимательства</w:t>
      </w:r>
      <w:r w:rsidRPr="004C683E">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D027B">
        <w:fldChar w:fldCharType="begin"/>
      </w:r>
      <w:r w:rsidR="00AD027B">
        <w:instrText xml:space="preserve"> REF _Ref191386461 \n \h  \* MERGEFORMAT </w:instrText>
      </w:r>
      <w:r w:rsidR="00AD027B">
        <w:fldChar w:fldCharType="separate"/>
      </w:r>
      <w:r w:rsidR="00622B69" w:rsidRPr="00622B69">
        <w:rPr>
          <w:bCs w:val="0"/>
          <w:sz w:val="24"/>
          <w:szCs w:val="24"/>
        </w:rPr>
        <w:t>3.3.10</w:t>
      </w:r>
      <w:r w:rsidR="00AD027B">
        <w:fldChar w:fldCharType="end"/>
      </w:r>
      <w:r w:rsidRPr="000F4365">
        <w:rPr>
          <w:bCs w:val="0"/>
          <w:sz w:val="24"/>
          <w:szCs w:val="24"/>
        </w:rPr>
        <w:t xml:space="preserve">. При проведении запроса </w:t>
      </w:r>
      <w:r w:rsidRPr="000F4365">
        <w:rPr>
          <w:bCs w:val="0"/>
          <w:sz w:val="24"/>
          <w:szCs w:val="24"/>
        </w:rPr>
        <w:lastRenderedPageBreak/>
        <w:t>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4C683E" w:rsidRPr="004C683E" w:rsidRDefault="004C683E" w:rsidP="00D75CA2">
      <w:pPr>
        <w:numPr>
          <w:ilvl w:val="0"/>
          <w:numId w:val="21"/>
        </w:numPr>
        <w:suppressAutoHyphens w:val="0"/>
        <w:spacing w:line="264" w:lineRule="auto"/>
        <w:rPr>
          <w:sz w:val="24"/>
          <w:szCs w:val="24"/>
          <w:lang w:eastAsia="ru-RU"/>
        </w:rPr>
      </w:pPr>
      <w:r w:rsidRPr="004C683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AD027B">
        <w:fldChar w:fldCharType="begin"/>
      </w:r>
      <w:r w:rsidR="00AD027B">
        <w:instrText xml:space="preserve"> REF _Ref440271993 \r \h  \* MERGEFORMAT </w:instrText>
      </w:r>
      <w:r w:rsidR="00AD027B">
        <w:fldChar w:fldCharType="separate"/>
      </w:r>
      <w:r w:rsidR="00622B69" w:rsidRPr="00622B69">
        <w:rPr>
          <w:sz w:val="24"/>
          <w:szCs w:val="24"/>
        </w:rPr>
        <w:t>5.9</w:t>
      </w:r>
      <w:r w:rsidR="00AD027B">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AD027B">
        <w:fldChar w:fldCharType="begin"/>
      </w:r>
      <w:r w:rsidR="00AD027B">
        <w:instrText xml:space="preserve"> REF _Ref440272119 \r \h  \* MERGEFORMAT </w:instrText>
      </w:r>
      <w:r w:rsidR="00AD027B">
        <w:fldChar w:fldCharType="separate"/>
      </w:r>
      <w:r w:rsidR="00622B69" w:rsidRPr="00622B69">
        <w:rPr>
          <w:sz w:val="24"/>
          <w:szCs w:val="24"/>
        </w:rPr>
        <w:t>5.6.1</w:t>
      </w:r>
      <w:r w:rsidR="00AD027B">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AD027B">
        <w:fldChar w:fldCharType="begin"/>
      </w:r>
      <w:r w:rsidR="00AD027B">
        <w:instrText xml:space="preserve"> REF _Ref440272147 \r \h  \* MERGEFORMAT </w:instrText>
      </w:r>
      <w:r w:rsidR="00AD027B">
        <w:fldChar w:fldCharType="separate"/>
      </w:r>
      <w:r w:rsidR="00622B69" w:rsidRPr="00622B69">
        <w:rPr>
          <w:sz w:val="24"/>
          <w:szCs w:val="24"/>
        </w:rPr>
        <w:t>5.6.2</w:t>
      </w:r>
      <w:r w:rsidR="00AD027B">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AD027B">
        <w:fldChar w:fldCharType="begin"/>
      </w:r>
      <w:r w:rsidR="00AD027B">
        <w:instrText xml:space="preserve"> REF _Ref440272274 \r \h  \* MERGEFORMAT </w:instrText>
      </w:r>
      <w:r w:rsidR="00AD027B">
        <w:fldChar w:fldCharType="separate"/>
      </w:r>
      <w:r w:rsidR="00622B69" w:rsidRPr="00622B69">
        <w:rPr>
          <w:sz w:val="24"/>
          <w:szCs w:val="24"/>
        </w:rPr>
        <w:t>5.14</w:t>
      </w:r>
      <w:r w:rsidR="00AD027B">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AD027B">
        <w:fldChar w:fldCharType="begin"/>
      </w:r>
      <w:r w:rsidR="00AD027B">
        <w:instrText xml:space="preserve"> REF _Ref191386482 \r \h  \* MERGEFORMAT </w:instrText>
      </w:r>
      <w:r w:rsidR="00AD027B">
        <w:fldChar w:fldCharType="separate"/>
      </w:r>
      <w:r w:rsidR="00622B69" w:rsidRPr="00622B69">
        <w:rPr>
          <w:bCs w:val="0"/>
          <w:sz w:val="24"/>
          <w:szCs w:val="24"/>
        </w:rPr>
        <w:t>3.3.8.1</w:t>
      </w:r>
      <w:r w:rsidR="00AD027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AD027B">
        <w:fldChar w:fldCharType="begin"/>
      </w:r>
      <w:r w:rsidR="00AD027B">
        <w:instrText xml:space="preserve"> REF _Ref191386407 \r \h  \* MERGEFORMAT </w:instrText>
      </w:r>
      <w:r w:rsidR="00AD027B">
        <w:fldChar w:fldCharType="separate"/>
      </w:r>
      <w:r w:rsidR="00622B69" w:rsidRPr="00622B69">
        <w:rPr>
          <w:bCs w:val="0"/>
          <w:sz w:val="24"/>
          <w:szCs w:val="24"/>
        </w:rPr>
        <w:t>3.3.8</w:t>
      </w:r>
      <w:r w:rsidR="00AD027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D027B">
        <w:fldChar w:fldCharType="begin"/>
      </w:r>
      <w:r w:rsidR="00AD027B">
        <w:instrText xml:space="preserve"> REF _Ref307563248 \r \h  \* MERGEFORMAT </w:instrText>
      </w:r>
      <w:r w:rsidR="00AD027B">
        <w:fldChar w:fldCharType="separate"/>
      </w:r>
      <w:r w:rsidR="00622B69" w:rsidRPr="00622B69">
        <w:rPr>
          <w:bCs w:val="0"/>
          <w:sz w:val="24"/>
          <w:szCs w:val="24"/>
          <w:lang w:val="en-US"/>
        </w:rPr>
        <w:t>a</w:t>
      </w:r>
      <w:r w:rsidR="00622B69" w:rsidRPr="00815B1D">
        <w:rPr>
          <w:bCs w:val="0"/>
          <w:sz w:val="24"/>
          <w:szCs w:val="24"/>
        </w:rPr>
        <w:t>)</w:t>
      </w:r>
      <w:r w:rsidR="00AD027B">
        <w:fldChar w:fldCharType="end"/>
      </w:r>
      <w:r w:rsidRPr="00E71A48">
        <w:rPr>
          <w:bCs w:val="0"/>
          <w:sz w:val="24"/>
          <w:szCs w:val="24"/>
        </w:rPr>
        <w:t xml:space="preserve">- </w:t>
      </w:r>
      <w:r w:rsidR="00AD027B">
        <w:fldChar w:fldCharType="begin"/>
      </w:r>
      <w:r w:rsidR="00AD027B">
        <w:instrText xml:space="preserve"> REF _Ref307563262 \r \h  \* MERGEFORMAT </w:instrText>
      </w:r>
      <w:r w:rsidR="00AD027B">
        <w:fldChar w:fldCharType="separate"/>
      </w:r>
      <w:r w:rsidR="00622B69" w:rsidRPr="00622B69">
        <w:rPr>
          <w:bCs w:val="0"/>
          <w:sz w:val="24"/>
          <w:szCs w:val="24"/>
          <w:lang w:val="en-US"/>
        </w:rPr>
        <w:t>g</w:t>
      </w:r>
      <w:r w:rsidR="00622B69" w:rsidRPr="00815B1D">
        <w:rPr>
          <w:bCs w:val="0"/>
          <w:sz w:val="24"/>
          <w:szCs w:val="24"/>
        </w:rPr>
        <w:t>)</w:t>
      </w:r>
      <w:r w:rsidR="00AD027B">
        <w:fldChar w:fldCharType="end"/>
      </w:r>
      <w:r w:rsidRPr="00E71A48">
        <w:rPr>
          <w:bCs w:val="0"/>
          <w:sz w:val="24"/>
          <w:szCs w:val="24"/>
        </w:rPr>
        <w:t xml:space="preserve">п. </w:t>
      </w:r>
      <w:r w:rsidR="00AD027B">
        <w:fldChar w:fldCharType="begin"/>
      </w:r>
      <w:r w:rsidR="00AD027B">
        <w:instrText xml:space="preserve"> REF _Ref306032591 \r \h  \* MERGEFORMAT </w:instrText>
      </w:r>
      <w:r w:rsidR="00AD027B">
        <w:fldChar w:fldCharType="separate"/>
      </w:r>
      <w:r w:rsidR="00622B69" w:rsidRPr="00622B69">
        <w:rPr>
          <w:bCs w:val="0"/>
          <w:sz w:val="24"/>
          <w:szCs w:val="24"/>
        </w:rPr>
        <w:t>3.3.10.4</w:t>
      </w:r>
      <w:r w:rsidR="00AD027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AD027B">
        <w:fldChar w:fldCharType="begin"/>
      </w:r>
      <w:r w:rsidR="00AD027B">
        <w:instrText xml:space="preserve"> REF _Ref440969765 \r \h  \* MERGEFORMAT </w:instrText>
      </w:r>
      <w:r w:rsidR="00AD027B">
        <w:fldChar w:fldCharType="separate"/>
      </w:r>
      <w:r w:rsidR="00622B69" w:rsidRPr="00622B69">
        <w:rPr>
          <w:bCs w:val="0"/>
          <w:iCs/>
          <w:sz w:val="24"/>
          <w:szCs w:val="24"/>
        </w:rPr>
        <w:t>3.3.12</w:t>
      </w:r>
      <w:r w:rsidR="00AD027B">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AD027B">
        <w:fldChar w:fldCharType="begin"/>
      </w:r>
      <w:r w:rsidR="00AD027B">
        <w:instrText xml:space="preserve"> REF _Ref440289401 \r \h  \* MERGEFORMAT </w:instrText>
      </w:r>
      <w:r w:rsidR="00AD027B">
        <w:fldChar w:fldCharType="separate"/>
      </w:r>
      <w:r w:rsidR="00622B69" w:rsidRPr="00622B69">
        <w:rPr>
          <w:bCs w:val="0"/>
          <w:iCs/>
          <w:sz w:val="24"/>
          <w:szCs w:val="24"/>
        </w:rPr>
        <w:t>3.3.13</w:t>
      </w:r>
      <w:r w:rsidR="00AD027B">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BE2EBF">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AD027B">
        <w:fldChar w:fldCharType="begin"/>
      </w:r>
      <w:r w:rsidR="00AD027B">
        <w:instrText xml:space="preserve"> REF _Ref306008743 \r \h  \* MERGEFORMAT </w:instrText>
      </w:r>
      <w:r w:rsidR="00AD027B">
        <w:fldChar w:fldCharType="separate"/>
      </w:r>
      <w:r w:rsidR="00622B69" w:rsidRPr="00622B69">
        <w:rPr>
          <w:bCs w:val="0"/>
          <w:sz w:val="24"/>
          <w:szCs w:val="24"/>
        </w:rPr>
        <w:t>3.3.4</w:t>
      </w:r>
      <w:r w:rsidR="00AD027B">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AD027B">
        <w:fldChar w:fldCharType="begin"/>
      </w:r>
      <w:r w:rsidR="00AD027B">
        <w:instrText xml:space="preserve"> REF _Ref305753174 \r \h  \* MERGEFORMAT </w:instrText>
      </w:r>
      <w:r w:rsidR="00AD027B">
        <w:fldChar w:fldCharType="separate"/>
      </w:r>
      <w:r w:rsidR="00622B69" w:rsidRPr="00622B69">
        <w:rPr>
          <w:bCs w:val="0"/>
          <w:sz w:val="24"/>
          <w:szCs w:val="24"/>
        </w:rPr>
        <w:t>3.3.14.4</w:t>
      </w:r>
      <w:r w:rsidR="00AD027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BE2EB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AD027B">
        <w:fldChar w:fldCharType="begin"/>
      </w:r>
      <w:r w:rsidR="00AD027B">
        <w:instrText xml:space="preserve"> REF _Ref440272256 \r \h  \* MERGEFORMAT </w:instrText>
      </w:r>
      <w:r w:rsidR="00AD027B">
        <w:fldChar w:fldCharType="separate"/>
      </w:r>
      <w:r w:rsidR="00622B69" w:rsidRPr="00622B69">
        <w:rPr>
          <w:bCs w:val="0"/>
          <w:sz w:val="24"/>
          <w:szCs w:val="24"/>
          <w:lang w:eastAsia="ru-RU"/>
        </w:rPr>
        <w:t>5.13</w:t>
      </w:r>
      <w:r w:rsidR="00AD027B">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AD027B">
        <w:fldChar w:fldCharType="begin"/>
      </w:r>
      <w:r w:rsidR="00AD027B">
        <w:instrText xml:space="preserve"> REF _Ref441574460 \r \h  \* MERGEFORMAT </w:instrText>
      </w:r>
      <w:r w:rsidR="00AD027B">
        <w:fldChar w:fldCharType="separate"/>
      </w:r>
      <w:r w:rsidR="00622B69" w:rsidRPr="00622B69">
        <w:rPr>
          <w:bCs w:val="0"/>
          <w:sz w:val="24"/>
          <w:szCs w:val="24"/>
          <w:lang w:eastAsia="ru-RU"/>
        </w:rPr>
        <w:t>5.16</w:t>
      </w:r>
      <w:r w:rsidR="00AD027B">
        <w:fldChar w:fldCharType="end"/>
      </w:r>
      <w:r w:rsidRPr="008D1B83">
        <w:rPr>
          <w:bCs w:val="0"/>
          <w:sz w:val="24"/>
          <w:szCs w:val="24"/>
        </w:rPr>
        <w:t xml:space="preserve">), в срок не позднее даты и времени окончания приема заявок, указанных в пункте </w:t>
      </w:r>
      <w:r w:rsidR="00AD027B">
        <w:fldChar w:fldCharType="begin"/>
      </w:r>
      <w:r w:rsidR="00AD027B">
        <w:instrText xml:space="preserve"> REF _Ref440289953 \r \h  \* MERGEFORMAT </w:instrText>
      </w:r>
      <w:r w:rsidR="00AD027B">
        <w:fldChar w:fldCharType="separate"/>
      </w:r>
      <w:r w:rsidR="00622B69" w:rsidRPr="00622B69">
        <w:rPr>
          <w:bCs w:val="0"/>
          <w:sz w:val="24"/>
          <w:szCs w:val="24"/>
        </w:rPr>
        <w:t>3.4.1.3</w:t>
      </w:r>
      <w:r w:rsidR="00AD027B">
        <w:fldChar w:fldCharType="end"/>
      </w:r>
      <w:r w:rsidRPr="008D1B83">
        <w:rPr>
          <w:bCs w:val="0"/>
          <w:sz w:val="24"/>
          <w:szCs w:val="24"/>
        </w:rPr>
        <w:t xml:space="preserve"> настоящей Документации, по адресу: </w:t>
      </w:r>
      <w:r w:rsidR="00BE2EBF" w:rsidRPr="00D80A5F">
        <w:rPr>
          <w:iCs/>
          <w:sz w:val="24"/>
          <w:szCs w:val="24"/>
        </w:rPr>
        <w:t xml:space="preserve">РФ, 156961, г. Кострома, проспект Мира, </w:t>
      </w:r>
      <w:r w:rsidR="00BE2EBF" w:rsidRPr="00BE2EBF">
        <w:rPr>
          <w:iCs/>
          <w:sz w:val="24"/>
          <w:szCs w:val="24"/>
        </w:rPr>
        <w:t>53</w:t>
      </w:r>
      <w:r w:rsidR="00DC32FC" w:rsidRPr="00BE2EBF">
        <w:rPr>
          <w:bCs w:val="0"/>
          <w:sz w:val="24"/>
          <w:szCs w:val="24"/>
        </w:rPr>
        <w:t xml:space="preserve">, </w:t>
      </w:r>
      <w:proofErr w:type="spellStart"/>
      <w:r w:rsidR="00DC32FC" w:rsidRPr="00BE2EBF">
        <w:rPr>
          <w:bCs w:val="0"/>
          <w:sz w:val="24"/>
          <w:szCs w:val="24"/>
        </w:rPr>
        <w:t>каб</w:t>
      </w:r>
      <w:proofErr w:type="spellEnd"/>
      <w:r w:rsidR="00DC32FC" w:rsidRPr="00BE2EBF">
        <w:rPr>
          <w:bCs w:val="0"/>
          <w:sz w:val="24"/>
          <w:szCs w:val="24"/>
        </w:rPr>
        <w:t>. №</w:t>
      </w:r>
      <w:r w:rsidR="00DC32FC" w:rsidRPr="00092229">
        <w:rPr>
          <w:bCs w:val="0"/>
          <w:sz w:val="24"/>
          <w:szCs w:val="24"/>
        </w:rPr>
        <w:t>3</w:t>
      </w:r>
      <w:r w:rsidR="00BE2EBF" w:rsidRPr="00092229">
        <w:rPr>
          <w:bCs w:val="0"/>
          <w:sz w:val="24"/>
          <w:szCs w:val="24"/>
        </w:rPr>
        <w:t>18,</w:t>
      </w:r>
      <w:r w:rsidR="00DC32FC" w:rsidRPr="00092229">
        <w:rPr>
          <w:bCs w:val="0"/>
          <w:sz w:val="24"/>
          <w:szCs w:val="24"/>
        </w:rPr>
        <w:t xml:space="preserve"> исполнительный сотрудник </w:t>
      </w:r>
      <w:r w:rsidR="00BE2EBF" w:rsidRPr="00092229">
        <w:rPr>
          <w:bCs w:val="0"/>
          <w:sz w:val="24"/>
          <w:szCs w:val="24"/>
        </w:rPr>
        <w:t>–</w:t>
      </w:r>
      <w:r w:rsidR="00DC32FC" w:rsidRPr="00092229">
        <w:rPr>
          <w:bCs w:val="0"/>
          <w:sz w:val="24"/>
          <w:szCs w:val="24"/>
        </w:rPr>
        <w:t xml:space="preserve"> </w:t>
      </w:r>
      <w:r w:rsidR="00BE2EBF" w:rsidRPr="00092229">
        <w:rPr>
          <w:bCs w:val="0"/>
          <w:sz w:val="24"/>
          <w:szCs w:val="24"/>
        </w:rPr>
        <w:t>Скворцова Татьяна Сергеевна</w:t>
      </w:r>
      <w:r w:rsidR="00DC32FC" w:rsidRPr="00092229">
        <w:rPr>
          <w:bCs w:val="0"/>
          <w:sz w:val="24"/>
          <w:szCs w:val="24"/>
        </w:rPr>
        <w:t>, контактный телефон (49</w:t>
      </w:r>
      <w:r w:rsidR="00BE2EBF" w:rsidRPr="00092229">
        <w:rPr>
          <w:bCs w:val="0"/>
          <w:sz w:val="24"/>
          <w:szCs w:val="24"/>
        </w:rPr>
        <w:t>42</w:t>
      </w:r>
      <w:r w:rsidR="00DC32FC" w:rsidRPr="00092229">
        <w:rPr>
          <w:bCs w:val="0"/>
          <w:sz w:val="24"/>
          <w:szCs w:val="24"/>
        </w:rPr>
        <w:t xml:space="preserve">) </w:t>
      </w:r>
      <w:r w:rsidR="00BE2EBF" w:rsidRPr="00092229">
        <w:rPr>
          <w:bCs w:val="0"/>
          <w:sz w:val="24"/>
          <w:szCs w:val="24"/>
        </w:rPr>
        <w:t>396-055</w:t>
      </w:r>
      <w:r w:rsidRPr="00092229">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AD027B">
        <w:fldChar w:fldCharType="begin"/>
      </w:r>
      <w:r w:rsidR="00AD027B">
        <w:instrText xml:space="preserve"> REF _Ref191386085 \r \h  \* MERGEFORMAT </w:instrText>
      </w:r>
      <w:r w:rsidR="00AD027B">
        <w:fldChar w:fldCharType="separate"/>
      </w:r>
      <w:r w:rsidR="00622B69" w:rsidRPr="00622B69">
        <w:rPr>
          <w:sz w:val="24"/>
          <w:szCs w:val="24"/>
        </w:rPr>
        <w:t>1.1.1</w:t>
      </w:r>
      <w:r w:rsidR="00AD027B">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AD027B">
        <w:fldChar w:fldCharType="begin"/>
      </w:r>
      <w:r w:rsidR="00AD027B">
        <w:instrText xml:space="preserve"> REF _Ref303323780 \r \h  \* MERGEFORMAT </w:instrText>
      </w:r>
      <w:r w:rsidR="00AD027B">
        <w:fldChar w:fldCharType="separate"/>
      </w:r>
      <w:r w:rsidR="00622B69" w:rsidRPr="00622B69">
        <w:rPr>
          <w:sz w:val="24"/>
          <w:szCs w:val="24"/>
        </w:rPr>
        <w:t>1.1.4</w:t>
      </w:r>
      <w:r w:rsidR="00AD027B">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lastRenderedPageBreak/>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2B36F1">
        <w:rPr>
          <w:b/>
          <w:bCs w:val="0"/>
          <w:sz w:val="24"/>
          <w:szCs w:val="24"/>
        </w:rPr>
        <w:t xml:space="preserve">минут </w:t>
      </w:r>
      <w:r w:rsidR="002B36F1" w:rsidRPr="002B36F1">
        <w:rPr>
          <w:b/>
          <w:bCs w:val="0"/>
          <w:sz w:val="24"/>
          <w:szCs w:val="24"/>
        </w:rPr>
        <w:t>18</w:t>
      </w:r>
      <w:r w:rsidR="002B5044" w:rsidRPr="002B36F1">
        <w:rPr>
          <w:b/>
          <w:bCs w:val="0"/>
          <w:sz w:val="24"/>
          <w:szCs w:val="24"/>
        </w:rPr>
        <w:t xml:space="preserve"> </w:t>
      </w:r>
      <w:r w:rsidR="00856388" w:rsidRPr="002B36F1">
        <w:rPr>
          <w:b/>
          <w:bCs w:val="0"/>
          <w:sz w:val="24"/>
          <w:szCs w:val="24"/>
        </w:rPr>
        <w:t>октября</w:t>
      </w:r>
      <w:r w:rsidR="002B5044" w:rsidRPr="002B36F1">
        <w:rPr>
          <w:b/>
          <w:bCs w:val="0"/>
          <w:sz w:val="24"/>
          <w:szCs w:val="24"/>
        </w:rPr>
        <w:t xml:space="preserve"> 2016</w:t>
      </w:r>
      <w:bookmarkStart w:id="342" w:name="_GoBack"/>
      <w:bookmarkEnd w:id="342"/>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1"/>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AD027B">
        <w:fldChar w:fldCharType="begin"/>
      </w:r>
      <w:r w:rsidR="00AD027B">
        <w:instrText xml:space="preserve"> REF _Ref306005578 \r \h  \* MERGEFORMAT </w:instrText>
      </w:r>
      <w:r w:rsidR="00AD027B">
        <w:fldChar w:fldCharType="separate"/>
      </w:r>
      <w:r w:rsidR="00622B69" w:rsidRPr="00622B69">
        <w:rPr>
          <w:sz w:val="24"/>
          <w:szCs w:val="24"/>
        </w:rPr>
        <w:t>3.3.8.3</w:t>
      </w:r>
      <w:r w:rsidR="00AD027B">
        <w:fldChar w:fldCharType="end"/>
      </w:r>
      <w:r w:rsidR="008D1B83" w:rsidRPr="008D1B83">
        <w:rPr>
          <w:sz w:val="24"/>
          <w:szCs w:val="24"/>
        </w:rPr>
        <w:t xml:space="preserve"> и подразделе </w:t>
      </w:r>
      <w:r w:rsidR="00AD027B">
        <w:fldChar w:fldCharType="begin"/>
      </w:r>
      <w:r w:rsidR="00AD027B">
        <w:instrText xml:space="preserve"> REF _Ref441574649 \r \h  \* MERGEFORMAT </w:instrText>
      </w:r>
      <w:r w:rsidR="00AD027B">
        <w:fldChar w:fldCharType="separate"/>
      </w:r>
      <w:r w:rsidR="00622B69" w:rsidRPr="00622B69">
        <w:rPr>
          <w:sz w:val="24"/>
          <w:szCs w:val="24"/>
        </w:rPr>
        <w:t>5.16</w:t>
      </w:r>
      <w:r w:rsidR="00AD027B">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AD027B">
        <w:fldChar w:fldCharType="begin"/>
      </w:r>
      <w:r w:rsidR="00AD027B">
        <w:instrText xml:space="preserve"> REF _Ref440289953 \r \h  \* MERGEFORMAT </w:instrText>
      </w:r>
      <w:r w:rsidR="00AD027B">
        <w:fldChar w:fldCharType="separate"/>
      </w:r>
      <w:r w:rsidRPr="00622B69">
        <w:rPr>
          <w:bCs w:val="0"/>
          <w:sz w:val="24"/>
          <w:szCs w:val="24"/>
        </w:rPr>
        <w:t>3.4.1.3</w:t>
      </w:r>
      <w:r w:rsidR="00AD027B">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AD027B">
        <w:fldChar w:fldCharType="begin"/>
      </w:r>
      <w:r w:rsidR="00AD027B">
        <w:instrText xml:space="preserve"> REF _Ref440289953 \r \h  \* MERGEFORMAT </w:instrText>
      </w:r>
      <w:r w:rsidR="00AD027B">
        <w:fldChar w:fldCharType="separate"/>
      </w:r>
      <w:r>
        <w:rPr>
          <w:bCs w:val="0"/>
          <w:sz w:val="24"/>
          <w:szCs w:val="24"/>
        </w:rPr>
        <w:t>3.4.1.3</w:t>
      </w:r>
      <w:r w:rsidR="00AD027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AD027B">
        <w:fldChar w:fldCharType="begin"/>
      </w:r>
      <w:r w:rsidR="00AD027B">
        <w:instrText xml:space="preserve"> REF _Ref440289953 \r \h  \* MERGEFORMAT </w:instrText>
      </w:r>
      <w:r w:rsidR="00AD027B">
        <w:fldChar w:fldCharType="separate"/>
      </w:r>
      <w:r w:rsidRPr="00622B69">
        <w:rPr>
          <w:bCs w:val="0"/>
          <w:sz w:val="24"/>
          <w:szCs w:val="24"/>
        </w:rPr>
        <w:t>3.4.1.3</w:t>
      </w:r>
      <w:r w:rsidR="00AD027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D027B">
        <w:fldChar w:fldCharType="begin"/>
      </w:r>
      <w:r w:rsidR="00AD027B">
        <w:instrText xml:space="preserve"> REF _Ref55279015 \r \h  \* MERGEFORMAT </w:instrText>
      </w:r>
      <w:r w:rsidR="00AD027B">
        <w:fldChar w:fldCharType="separate"/>
      </w:r>
      <w:r w:rsidRPr="00622B69">
        <w:rPr>
          <w:sz w:val="24"/>
          <w:szCs w:val="24"/>
        </w:rPr>
        <w:t>3.3.1.6</w:t>
      </w:r>
      <w:r w:rsidR="00AD027B">
        <w:fldChar w:fldCharType="end"/>
      </w:r>
      <w:r w:rsidRPr="00223D18">
        <w:rPr>
          <w:sz w:val="24"/>
          <w:szCs w:val="24"/>
        </w:rPr>
        <w:t xml:space="preserve">, </w:t>
      </w:r>
      <w:r w:rsidR="00AD027B">
        <w:fldChar w:fldCharType="begin"/>
      </w:r>
      <w:r w:rsidR="00AD027B">
        <w:instrText xml:space="preserve"> REF _Ref195087786 \r \h  \* MERGEFORMAT </w:instrText>
      </w:r>
      <w:r w:rsidR="00AD027B">
        <w:fldChar w:fldCharType="separate"/>
      </w:r>
      <w:r w:rsidRPr="00622B69">
        <w:rPr>
          <w:sz w:val="24"/>
          <w:szCs w:val="24"/>
        </w:rPr>
        <w:t>3.3.1.7</w:t>
      </w:r>
      <w:r w:rsidR="00AD027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AD027B">
        <w:fldChar w:fldCharType="begin"/>
      </w:r>
      <w:r w:rsidR="00AD027B">
        <w:instrText xml:space="preserve"> REF _Ref93089454 \n \h  \* MERGEFORMAT </w:instrText>
      </w:r>
      <w:r w:rsidR="00AD027B">
        <w:fldChar w:fldCharType="separate"/>
      </w:r>
      <w:r w:rsidR="00622B69" w:rsidRPr="00622B69">
        <w:rPr>
          <w:bCs w:val="0"/>
          <w:sz w:val="24"/>
          <w:szCs w:val="24"/>
        </w:rPr>
        <w:t>3.6.2</w:t>
      </w:r>
      <w:r w:rsidR="00AD027B">
        <w:fldChar w:fldCharType="end"/>
      </w:r>
      <w:r w:rsidRPr="00E71A48">
        <w:rPr>
          <w:bCs w:val="0"/>
          <w:sz w:val="24"/>
          <w:szCs w:val="24"/>
        </w:rPr>
        <w:t xml:space="preserve">), проведение (при необходимости) переговоров (пункт </w:t>
      </w:r>
      <w:r w:rsidR="00AD027B">
        <w:fldChar w:fldCharType="begin"/>
      </w:r>
      <w:r w:rsidR="00AD027B">
        <w:instrText xml:space="preserve"> REF _Ref303670674 \n \h  \* MERGEFORMAT </w:instrText>
      </w:r>
      <w:r w:rsidR="00AD027B">
        <w:fldChar w:fldCharType="separate"/>
      </w:r>
      <w:r w:rsidR="00622B69" w:rsidRPr="00622B69">
        <w:rPr>
          <w:bCs w:val="0"/>
          <w:sz w:val="24"/>
          <w:szCs w:val="24"/>
        </w:rPr>
        <w:t>3.6.3</w:t>
      </w:r>
      <w:r w:rsidR="00AD027B">
        <w:fldChar w:fldCharType="end"/>
      </w:r>
      <w:r w:rsidRPr="00E71A48">
        <w:rPr>
          <w:bCs w:val="0"/>
          <w:sz w:val="24"/>
          <w:szCs w:val="24"/>
        </w:rPr>
        <w:t>) и оценочную стадию (пункт</w:t>
      </w:r>
      <w:r w:rsidR="007F3FB7" w:rsidRPr="00E71A48">
        <w:rPr>
          <w:bCs w:val="0"/>
          <w:sz w:val="24"/>
          <w:szCs w:val="24"/>
        </w:rPr>
        <w:t xml:space="preserve"> </w:t>
      </w:r>
      <w:r w:rsidR="00AD027B">
        <w:fldChar w:fldCharType="begin"/>
      </w:r>
      <w:r w:rsidR="00AD027B">
        <w:instrText xml:space="preserve"> REF _Ref306138385 \r \h  \* MERGEFORMAT </w:instrText>
      </w:r>
      <w:r w:rsidR="00AD027B">
        <w:fldChar w:fldCharType="separate"/>
      </w:r>
      <w:r w:rsidR="00622B69" w:rsidRPr="00622B69">
        <w:rPr>
          <w:bCs w:val="0"/>
          <w:sz w:val="24"/>
          <w:szCs w:val="24"/>
        </w:rPr>
        <w:t>3.6.4</w:t>
      </w:r>
      <w:r w:rsidR="00AD027B">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D027B">
        <w:fldChar w:fldCharType="begin"/>
      </w:r>
      <w:r w:rsidR="00AD027B">
        <w:instrText xml:space="preserve"> REF _Ref444179578 \r \h  \* MERGEFORMAT </w:instrText>
      </w:r>
      <w:r w:rsidR="00AD027B">
        <w:fldChar w:fldCharType="separate"/>
      </w:r>
      <w:r w:rsidRPr="003A59B8">
        <w:rPr>
          <w:sz w:val="24"/>
          <w:szCs w:val="24"/>
        </w:rPr>
        <w:t>5.11</w:t>
      </w:r>
      <w:r w:rsidR="00AD027B">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D027B">
        <w:fldChar w:fldCharType="begin"/>
      </w:r>
      <w:r w:rsidR="00AD027B">
        <w:instrText xml:space="preserve"> REF _Ref306176386 \r \h  \* MERGEFORMAT </w:instrText>
      </w:r>
      <w:r w:rsidR="00AD027B">
        <w:fldChar w:fldCharType="separate"/>
      </w:r>
      <w:r w:rsidRPr="003A59B8">
        <w:rPr>
          <w:sz w:val="24"/>
          <w:szCs w:val="24"/>
        </w:rPr>
        <w:t>3.3.14</w:t>
      </w:r>
      <w:r w:rsidR="00AD027B">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AD027B">
        <w:fldChar w:fldCharType="begin"/>
      </w:r>
      <w:r w:rsidR="00AD027B">
        <w:instrText xml:space="preserve"> REF _Ref306176386 \r \h  \* MERGEFORMAT </w:instrText>
      </w:r>
      <w:r w:rsidR="00AD027B">
        <w:fldChar w:fldCharType="separate"/>
      </w:r>
      <w:r w:rsidR="00622B69" w:rsidRPr="00622B69">
        <w:rPr>
          <w:sz w:val="24"/>
          <w:szCs w:val="24"/>
        </w:rPr>
        <w:t>3.3.14</w:t>
      </w:r>
      <w:r w:rsidR="00AD027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w:t>
      </w:r>
      <w:r w:rsidRPr="000A4AA3">
        <w:rPr>
          <w:sz w:val="24"/>
          <w:szCs w:val="24"/>
          <w:lang w:eastAsia="ru-RU"/>
        </w:rPr>
        <w:lastRenderedPageBreak/>
        <w:t xml:space="preserve">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AD027B">
        <w:fldChar w:fldCharType="begin"/>
      </w:r>
      <w:r w:rsidR="00AD027B">
        <w:instrText xml:space="preserve"> REF _Ref306352987 \r \h  \* MERGEFORMAT </w:instrText>
      </w:r>
      <w:r w:rsidR="00AD027B">
        <w:fldChar w:fldCharType="separate"/>
      </w:r>
      <w:r w:rsidR="00622B69" w:rsidRPr="00622B69">
        <w:rPr>
          <w:iCs/>
          <w:sz w:val="24"/>
          <w:szCs w:val="24"/>
          <w:lang w:eastAsia="ru-RU"/>
        </w:rPr>
        <w:t>3.7.3</w:t>
      </w:r>
      <w:r w:rsidR="00AD027B">
        <w:fldChar w:fldCharType="end"/>
      </w:r>
      <w:r w:rsidRPr="00E71A48">
        <w:rPr>
          <w:iCs/>
          <w:sz w:val="24"/>
          <w:szCs w:val="24"/>
          <w:lang w:eastAsia="ru-RU"/>
        </w:rPr>
        <w:t xml:space="preserve"> - </w:t>
      </w:r>
      <w:r w:rsidR="00AD027B">
        <w:fldChar w:fldCharType="begin"/>
      </w:r>
      <w:r w:rsidR="00AD027B">
        <w:instrText xml:space="preserve"> REF _Ref306353005 \r \h  \* MERGEFORMAT </w:instrText>
      </w:r>
      <w:r w:rsidR="00AD027B">
        <w:fldChar w:fldCharType="separate"/>
      </w:r>
      <w:r w:rsidR="00622B69" w:rsidRPr="00622B69">
        <w:rPr>
          <w:iCs/>
          <w:sz w:val="24"/>
          <w:szCs w:val="24"/>
          <w:lang w:eastAsia="ru-RU"/>
        </w:rPr>
        <w:t>3.7.5</w:t>
      </w:r>
      <w:r w:rsidR="00AD027B">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AD027B">
        <w:fldChar w:fldCharType="begin"/>
      </w:r>
      <w:r w:rsidR="00AD027B">
        <w:instrText xml:space="preserve"> REF _Ref294695546 \r \h  \* MERGEFORMAT </w:instrText>
      </w:r>
      <w:r w:rsidR="00AD027B">
        <w:fldChar w:fldCharType="separate"/>
      </w:r>
      <w:r w:rsidR="00622B69" w:rsidRPr="00622B69">
        <w:rPr>
          <w:bCs w:val="0"/>
          <w:sz w:val="24"/>
          <w:szCs w:val="24"/>
        </w:rPr>
        <w:t xml:space="preserve"> 1.2.6 </w:t>
      </w:r>
      <w:r w:rsidR="00AD027B">
        <w:fldChar w:fldCharType="end"/>
      </w:r>
      <w:r w:rsidRPr="00E71A48">
        <w:rPr>
          <w:bCs w:val="0"/>
          <w:sz w:val="24"/>
          <w:szCs w:val="24"/>
        </w:rPr>
        <w:t>и/или в срок, определенный в п.</w:t>
      </w:r>
      <w:r w:rsidR="001716DB" w:rsidRPr="00E71A48">
        <w:rPr>
          <w:bCs w:val="0"/>
          <w:sz w:val="24"/>
          <w:szCs w:val="24"/>
        </w:rPr>
        <w:t xml:space="preserve"> </w:t>
      </w:r>
      <w:r w:rsidR="00AD027B">
        <w:fldChar w:fldCharType="begin"/>
      </w:r>
      <w:r w:rsidR="00AD027B">
        <w:instrText xml:space="preserve"> REF _Ref294695403 \n \h  \* MERGEFORMAT </w:instrText>
      </w:r>
      <w:r w:rsidR="00AD027B">
        <w:fldChar w:fldCharType="separate"/>
      </w:r>
      <w:r w:rsidR="00622B69" w:rsidRPr="00622B69">
        <w:rPr>
          <w:bCs w:val="0"/>
          <w:sz w:val="24"/>
          <w:szCs w:val="24"/>
        </w:rPr>
        <w:t>3.10.3</w:t>
      </w:r>
      <w:r w:rsidR="00AD027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AD027B">
        <w:fldChar w:fldCharType="begin"/>
      </w:r>
      <w:r w:rsidR="00AD027B">
        <w:instrText xml:space="preserve"> REF _Ref305979053 \r \h  \* MERGEFORMAT </w:instrText>
      </w:r>
      <w:r w:rsidR="00AD027B">
        <w:fldChar w:fldCharType="separate"/>
      </w:r>
      <w:r w:rsidR="00622B69" w:rsidRPr="00622B69">
        <w:rPr>
          <w:bCs w:val="0"/>
          <w:sz w:val="24"/>
          <w:szCs w:val="24"/>
        </w:rPr>
        <w:t>3.10.4</w:t>
      </w:r>
      <w:r w:rsidR="00AD027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AD027B">
        <w:fldChar w:fldCharType="begin"/>
      </w:r>
      <w:r w:rsidR="00AD027B">
        <w:instrText xml:space="preserve"> REF _Ref191386085 \r \h  \* MERGEFORMAT </w:instrText>
      </w:r>
      <w:r w:rsidR="00AD027B">
        <w:fldChar w:fldCharType="separate"/>
      </w:r>
      <w:r w:rsidR="00622B69" w:rsidRPr="00622B69">
        <w:rPr>
          <w:iCs/>
          <w:sz w:val="24"/>
          <w:szCs w:val="24"/>
        </w:rPr>
        <w:t>1.1.1</w:t>
      </w:r>
      <w:r w:rsidR="00AD027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lastRenderedPageBreak/>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1C054F">
        <w:trPr>
          <w:cantSplit/>
          <w:tblHeader/>
        </w:trPr>
        <w:tc>
          <w:tcPr>
            <w:tcW w:w="567" w:type="dxa"/>
            <w:vAlign w:val="center"/>
          </w:tcPr>
          <w:p w:rsidR="00A71624" w:rsidRPr="00154BCB" w:rsidRDefault="00A71624"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1C054F">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1C054F">
            <w:pPr>
              <w:ind w:firstLine="0"/>
              <w:jc w:val="center"/>
            </w:pPr>
            <w:r w:rsidRPr="00154BCB">
              <w:t>Малые предприятия</w:t>
            </w:r>
          </w:p>
        </w:tc>
        <w:tc>
          <w:tcPr>
            <w:tcW w:w="1588" w:type="dxa"/>
            <w:vAlign w:val="center"/>
          </w:tcPr>
          <w:p w:rsidR="00A71624" w:rsidRPr="00154BCB" w:rsidRDefault="00A71624" w:rsidP="001C054F">
            <w:pPr>
              <w:ind w:firstLine="0"/>
              <w:jc w:val="center"/>
            </w:pPr>
            <w:r w:rsidRPr="00154BCB">
              <w:t>Средние предприятия</w:t>
            </w:r>
          </w:p>
        </w:tc>
        <w:tc>
          <w:tcPr>
            <w:tcW w:w="1588" w:type="dxa"/>
            <w:vAlign w:val="center"/>
          </w:tcPr>
          <w:p w:rsidR="00A71624" w:rsidRPr="00154BCB" w:rsidRDefault="00A71624" w:rsidP="001C054F">
            <w:pPr>
              <w:ind w:firstLine="0"/>
              <w:jc w:val="center"/>
            </w:pPr>
            <w:r w:rsidRPr="00154BCB">
              <w:t>Показатель</w:t>
            </w:r>
          </w:p>
        </w:tc>
      </w:tr>
      <w:tr w:rsidR="00A71624" w:rsidRPr="00154BCB" w:rsidTr="001C054F">
        <w:trPr>
          <w:cantSplit/>
          <w:tblHeader/>
        </w:trPr>
        <w:tc>
          <w:tcPr>
            <w:tcW w:w="567" w:type="dxa"/>
          </w:tcPr>
          <w:p w:rsidR="00A71624" w:rsidRPr="00154BCB" w:rsidRDefault="00A71624" w:rsidP="001C054F">
            <w:pPr>
              <w:ind w:firstLine="0"/>
              <w:jc w:val="center"/>
            </w:pPr>
            <w:r w:rsidRPr="00154BCB">
              <w:t>1</w:t>
            </w:r>
            <w:r>
              <w:rPr>
                <w:rStyle w:val="afffffff9"/>
              </w:rPr>
              <w:t>3</w:t>
            </w:r>
          </w:p>
        </w:tc>
        <w:tc>
          <w:tcPr>
            <w:tcW w:w="4649" w:type="dxa"/>
          </w:tcPr>
          <w:p w:rsidR="00A71624" w:rsidRPr="00154BCB" w:rsidRDefault="00A71624" w:rsidP="001C054F">
            <w:pPr>
              <w:ind w:firstLine="0"/>
              <w:jc w:val="center"/>
            </w:pPr>
            <w:r w:rsidRPr="00154BCB">
              <w:t>2</w:t>
            </w:r>
          </w:p>
        </w:tc>
        <w:tc>
          <w:tcPr>
            <w:tcW w:w="1588" w:type="dxa"/>
          </w:tcPr>
          <w:p w:rsidR="00A71624" w:rsidRPr="00154BCB" w:rsidRDefault="00A71624" w:rsidP="001C054F">
            <w:pPr>
              <w:ind w:firstLine="0"/>
              <w:jc w:val="center"/>
            </w:pPr>
            <w:r w:rsidRPr="00154BCB">
              <w:t>3</w:t>
            </w:r>
          </w:p>
        </w:tc>
        <w:tc>
          <w:tcPr>
            <w:tcW w:w="1588" w:type="dxa"/>
          </w:tcPr>
          <w:p w:rsidR="00A71624" w:rsidRPr="00154BCB" w:rsidRDefault="00A71624" w:rsidP="001C054F">
            <w:pPr>
              <w:ind w:firstLine="0"/>
              <w:jc w:val="center"/>
            </w:pPr>
            <w:r w:rsidRPr="00154BCB">
              <w:t>4</w:t>
            </w:r>
          </w:p>
        </w:tc>
        <w:tc>
          <w:tcPr>
            <w:tcW w:w="1588" w:type="dxa"/>
          </w:tcPr>
          <w:p w:rsidR="00A71624" w:rsidRPr="00154BCB" w:rsidRDefault="00A71624" w:rsidP="001C054F">
            <w:pPr>
              <w:ind w:firstLine="0"/>
              <w:jc w:val="center"/>
            </w:pPr>
            <w:r w:rsidRPr="00154BCB">
              <w:t>5</w:t>
            </w:r>
          </w:p>
        </w:tc>
      </w:tr>
      <w:tr w:rsidR="00A71624" w:rsidRPr="00154BCB" w:rsidTr="001C054F">
        <w:trPr>
          <w:cantSplit/>
        </w:trPr>
        <w:tc>
          <w:tcPr>
            <w:tcW w:w="567" w:type="dxa"/>
          </w:tcPr>
          <w:p w:rsidR="00A71624" w:rsidRPr="00154BCB" w:rsidRDefault="00A71624" w:rsidP="001C054F">
            <w:pPr>
              <w:ind w:firstLine="0"/>
              <w:jc w:val="center"/>
            </w:pPr>
            <w:r w:rsidRPr="00154BCB">
              <w:t>1</w:t>
            </w:r>
          </w:p>
        </w:tc>
        <w:tc>
          <w:tcPr>
            <w:tcW w:w="4649" w:type="dxa"/>
          </w:tcPr>
          <w:p w:rsidR="00A71624" w:rsidRPr="00154BCB" w:rsidRDefault="00A71624"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1C054F">
            <w:pPr>
              <w:ind w:firstLine="0"/>
              <w:jc w:val="center"/>
            </w:pPr>
            <w:r w:rsidRPr="00154BCB">
              <w:t>не более 25</w:t>
            </w:r>
          </w:p>
        </w:tc>
        <w:tc>
          <w:tcPr>
            <w:tcW w:w="1588" w:type="dxa"/>
          </w:tcPr>
          <w:p w:rsidR="00A71624" w:rsidRPr="00154BCB" w:rsidRDefault="00A71624" w:rsidP="001C054F">
            <w:pPr>
              <w:ind w:left="57" w:firstLine="0"/>
            </w:pPr>
            <w:r w:rsidRPr="00154BCB">
              <w:sym w:font="Symbol" w:char="F02D"/>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2</w:t>
            </w:r>
          </w:p>
        </w:tc>
        <w:tc>
          <w:tcPr>
            <w:tcW w:w="4649" w:type="dxa"/>
          </w:tcPr>
          <w:p w:rsidR="00A71624" w:rsidRPr="00154BCB" w:rsidRDefault="00A71624"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1C054F">
            <w:pPr>
              <w:ind w:firstLine="0"/>
              <w:jc w:val="center"/>
            </w:pPr>
            <w:r w:rsidRPr="00154BCB">
              <w:t>не более 49</w:t>
            </w:r>
          </w:p>
        </w:tc>
        <w:tc>
          <w:tcPr>
            <w:tcW w:w="1588" w:type="dxa"/>
          </w:tcPr>
          <w:p w:rsidR="00A71624" w:rsidRPr="00154BCB" w:rsidRDefault="00A71624" w:rsidP="001C054F">
            <w:pPr>
              <w:ind w:left="57" w:firstLine="0"/>
            </w:pPr>
            <w:r w:rsidRPr="00154BCB">
              <w:sym w:font="Symbol" w:char="F02D"/>
            </w:r>
          </w:p>
        </w:tc>
      </w:tr>
      <w:tr w:rsidR="00A71624" w:rsidRPr="00154BCB" w:rsidTr="001C054F">
        <w:trPr>
          <w:cantSplit/>
        </w:trPr>
        <w:tc>
          <w:tcPr>
            <w:tcW w:w="567" w:type="dxa"/>
          </w:tcPr>
          <w:p w:rsidR="00A71624" w:rsidRPr="00154BCB" w:rsidRDefault="00A71624" w:rsidP="001C054F">
            <w:pPr>
              <w:ind w:firstLine="0"/>
              <w:jc w:val="center"/>
            </w:pPr>
            <w:r w:rsidRPr="00154BCB">
              <w:t>3</w:t>
            </w:r>
          </w:p>
        </w:tc>
        <w:tc>
          <w:tcPr>
            <w:tcW w:w="4649" w:type="dxa"/>
          </w:tcPr>
          <w:p w:rsidR="00A71624" w:rsidRPr="00154BCB" w:rsidRDefault="00A71624"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_</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t>4</w:t>
            </w:r>
          </w:p>
        </w:tc>
        <w:tc>
          <w:tcPr>
            <w:tcW w:w="4649" w:type="dxa"/>
          </w:tcPr>
          <w:p w:rsidR="00A71624" w:rsidRPr="00154BCB" w:rsidRDefault="00A71624"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t>5</w:t>
            </w:r>
          </w:p>
        </w:tc>
        <w:tc>
          <w:tcPr>
            <w:tcW w:w="4649" w:type="dxa"/>
          </w:tcPr>
          <w:p w:rsidR="00A71624" w:rsidRPr="00154BCB" w:rsidRDefault="00A71624"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lastRenderedPageBreak/>
              <w:t>6</w:t>
            </w:r>
          </w:p>
        </w:tc>
        <w:tc>
          <w:tcPr>
            <w:tcW w:w="4649" w:type="dxa"/>
          </w:tcPr>
          <w:p w:rsidR="00A71624" w:rsidRPr="00154BCB" w:rsidRDefault="00A71624"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vMerge w:val="restart"/>
          </w:tcPr>
          <w:p w:rsidR="00A71624" w:rsidRPr="00154BCB" w:rsidRDefault="00A71624" w:rsidP="001C054F">
            <w:pPr>
              <w:ind w:firstLine="0"/>
              <w:jc w:val="center"/>
              <w:rPr>
                <w:lang w:val="en-US"/>
              </w:rPr>
            </w:pPr>
            <w:r w:rsidRPr="00154BCB">
              <w:rPr>
                <w:lang w:val="en-US"/>
              </w:rPr>
              <w:t>7</w:t>
            </w:r>
          </w:p>
        </w:tc>
        <w:tc>
          <w:tcPr>
            <w:tcW w:w="4649" w:type="dxa"/>
            <w:vMerge w:val="restart"/>
          </w:tcPr>
          <w:p w:rsidR="00A71624" w:rsidRPr="00154BCB" w:rsidRDefault="00A71624"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1C054F">
            <w:pPr>
              <w:ind w:firstLine="0"/>
              <w:jc w:val="center"/>
            </w:pPr>
            <w:r w:rsidRPr="00154BCB">
              <w:t>до 100 включительно</w:t>
            </w:r>
          </w:p>
        </w:tc>
        <w:tc>
          <w:tcPr>
            <w:tcW w:w="1588" w:type="dxa"/>
            <w:vMerge w:val="restart"/>
          </w:tcPr>
          <w:p w:rsidR="00A71624" w:rsidRPr="00154BCB" w:rsidRDefault="00A71624" w:rsidP="001C054F">
            <w:pPr>
              <w:ind w:firstLine="0"/>
              <w:jc w:val="center"/>
            </w:pPr>
            <w:r w:rsidRPr="00154BCB">
              <w:t>от 101 до 250 включительно</w:t>
            </w:r>
          </w:p>
        </w:tc>
        <w:tc>
          <w:tcPr>
            <w:tcW w:w="1588" w:type="dxa"/>
            <w:vMerge w:val="restart"/>
          </w:tcPr>
          <w:p w:rsidR="00A71624" w:rsidRPr="00154BCB" w:rsidRDefault="00A71624" w:rsidP="001C054F">
            <w:pPr>
              <w:ind w:left="57" w:firstLine="0"/>
            </w:pPr>
            <w:r w:rsidRPr="00154BCB">
              <w:t>указывается количество человек</w:t>
            </w:r>
            <w:r w:rsidRPr="00154BCB">
              <w:br/>
              <w:t>(за предшествующий календарный год)</w:t>
            </w:r>
          </w:p>
        </w:tc>
      </w:tr>
      <w:tr w:rsidR="00A71624" w:rsidRPr="00154BCB" w:rsidTr="001C054F">
        <w:trPr>
          <w:cantSplit/>
        </w:trPr>
        <w:tc>
          <w:tcPr>
            <w:tcW w:w="567" w:type="dxa"/>
            <w:vMerge/>
          </w:tcPr>
          <w:p w:rsidR="00A71624" w:rsidRPr="00154BCB" w:rsidRDefault="00A71624" w:rsidP="001C054F">
            <w:pPr>
              <w:ind w:firstLine="0"/>
              <w:jc w:val="center"/>
            </w:pPr>
          </w:p>
        </w:tc>
        <w:tc>
          <w:tcPr>
            <w:tcW w:w="4649" w:type="dxa"/>
            <w:vMerge/>
          </w:tcPr>
          <w:p w:rsidR="00A71624" w:rsidRPr="00154BCB" w:rsidRDefault="00A71624" w:rsidP="001C054F">
            <w:pPr>
              <w:ind w:left="57" w:firstLine="0"/>
            </w:pPr>
          </w:p>
        </w:tc>
        <w:tc>
          <w:tcPr>
            <w:tcW w:w="1588" w:type="dxa"/>
          </w:tcPr>
          <w:p w:rsidR="00A71624" w:rsidRPr="00154BCB" w:rsidRDefault="00A71624"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1C054F">
            <w:pPr>
              <w:ind w:firstLine="0"/>
            </w:pPr>
          </w:p>
        </w:tc>
        <w:tc>
          <w:tcPr>
            <w:tcW w:w="1588" w:type="dxa"/>
            <w:vMerge/>
          </w:tcPr>
          <w:p w:rsidR="00A71624" w:rsidRPr="00154BCB" w:rsidRDefault="00A71624" w:rsidP="001C054F">
            <w:pPr>
              <w:ind w:left="57" w:firstLine="0"/>
            </w:pPr>
          </w:p>
        </w:tc>
      </w:tr>
      <w:tr w:rsidR="00A71624" w:rsidRPr="00154BCB" w:rsidTr="001C054F">
        <w:trPr>
          <w:cantSplit/>
        </w:trPr>
        <w:tc>
          <w:tcPr>
            <w:tcW w:w="567" w:type="dxa"/>
            <w:vMerge w:val="restart"/>
          </w:tcPr>
          <w:p w:rsidR="00A71624" w:rsidRPr="00154BCB" w:rsidRDefault="00A71624" w:rsidP="001C054F">
            <w:pPr>
              <w:ind w:firstLine="0"/>
              <w:jc w:val="center"/>
            </w:pPr>
            <w:r w:rsidRPr="00154BCB">
              <w:t>8</w:t>
            </w:r>
          </w:p>
        </w:tc>
        <w:tc>
          <w:tcPr>
            <w:tcW w:w="4649" w:type="dxa"/>
            <w:vMerge w:val="restart"/>
          </w:tcPr>
          <w:p w:rsidR="00A71624" w:rsidRPr="00154BCB" w:rsidRDefault="00A71624" w:rsidP="001C054F">
            <w:pPr>
              <w:ind w:left="57" w:firstLine="0"/>
            </w:pPr>
            <w:r w:rsidRPr="00154BCB">
              <w:t>Доход за предшествующий календарный год, который</w:t>
            </w:r>
          </w:p>
          <w:p w:rsidR="00A71624" w:rsidRPr="00154BCB" w:rsidRDefault="00A71624"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1C054F">
            <w:pPr>
              <w:ind w:firstLine="0"/>
              <w:jc w:val="center"/>
            </w:pPr>
            <w:r w:rsidRPr="00154BCB">
              <w:t>800</w:t>
            </w:r>
          </w:p>
        </w:tc>
        <w:tc>
          <w:tcPr>
            <w:tcW w:w="1588" w:type="dxa"/>
            <w:vMerge w:val="restart"/>
          </w:tcPr>
          <w:p w:rsidR="00A71624" w:rsidRPr="00154BCB" w:rsidRDefault="00A71624" w:rsidP="001C054F">
            <w:pPr>
              <w:ind w:firstLine="0"/>
              <w:jc w:val="center"/>
            </w:pPr>
            <w:r w:rsidRPr="00154BCB">
              <w:t>2000</w:t>
            </w:r>
          </w:p>
        </w:tc>
        <w:tc>
          <w:tcPr>
            <w:tcW w:w="1588" w:type="dxa"/>
          </w:tcPr>
          <w:p w:rsidR="00A71624" w:rsidRPr="00154BCB" w:rsidRDefault="00A71624" w:rsidP="001C054F">
            <w:pPr>
              <w:ind w:left="57" w:firstLine="0"/>
            </w:pPr>
            <w:r w:rsidRPr="00154BCB">
              <w:t>указывается в млн. рублей</w:t>
            </w:r>
            <w:r w:rsidRPr="00154BCB">
              <w:br/>
              <w:t>(за предшествующий календарный год)</w:t>
            </w:r>
          </w:p>
        </w:tc>
      </w:tr>
      <w:tr w:rsidR="00A71624" w:rsidRPr="00154BCB" w:rsidTr="001C054F">
        <w:trPr>
          <w:cantSplit/>
        </w:trPr>
        <w:tc>
          <w:tcPr>
            <w:tcW w:w="567" w:type="dxa"/>
            <w:vMerge/>
          </w:tcPr>
          <w:p w:rsidR="00A71624" w:rsidRPr="00154BCB" w:rsidRDefault="00A71624" w:rsidP="001C054F">
            <w:pPr>
              <w:ind w:firstLine="0"/>
              <w:jc w:val="center"/>
            </w:pPr>
          </w:p>
        </w:tc>
        <w:tc>
          <w:tcPr>
            <w:tcW w:w="4649" w:type="dxa"/>
            <w:vMerge/>
          </w:tcPr>
          <w:p w:rsidR="00A71624" w:rsidRPr="00154BCB" w:rsidRDefault="00A71624" w:rsidP="001C054F">
            <w:pPr>
              <w:ind w:firstLine="0"/>
            </w:pPr>
          </w:p>
        </w:tc>
        <w:tc>
          <w:tcPr>
            <w:tcW w:w="1588" w:type="dxa"/>
          </w:tcPr>
          <w:p w:rsidR="00A71624" w:rsidRPr="00154BCB" w:rsidRDefault="00A71624"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1C054F">
            <w:pPr>
              <w:ind w:firstLine="0"/>
            </w:pPr>
          </w:p>
        </w:tc>
        <w:tc>
          <w:tcPr>
            <w:tcW w:w="1588" w:type="dxa"/>
          </w:tcPr>
          <w:p w:rsidR="00A71624" w:rsidRPr="00154BCB" w:rsidRDefault="00A71624" w:rsidP="001C054F">
            <w:pPr>
              <w:ind w:left="57" w:firstLine="0"/>
            </w:pPr>
          </w:p>
        </w:tc>
      </w:tr>
      <w:tr w:rsidR="00A71624" w:rsidRPr="00154BCB" w:rsidTr="001C054F">
        <w:trPr>
          <w:cantSplit/>
        </w:trPr>
        <w:tc>
          <w:tcPr>
            <w:tcW w:w="567" w:type="dxa"/>
          </w:tcPr>
          <w:p w:rsidR="00A71624" w:rsidRPr="00154BCB" w:rsidRDefault="00A71624" w:rsidP="001C054F">
            <w:pPr>
              <w:ind w:firstLine="0"/>
              <w:jc w:val="center"/>
            </w:pPr>
            <w:r w:rsidRPr="00154BCB">
              <w:t>9</w:t>
            </w:r>
          </w:p>
        </w:tc>
        <w:tc>
          <w:tcPr>
            <w:tcW w:w="4649" w:type="dxa"/>
          </w:tcPr>
          <w:p w:rsidR="00A71624" w:rsidRPr="00154BCB" w:rsidRDefault="00A71624"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10</w:t>
            </w:r>
          </w:p>
        </w:tc>
        <w:tc>
          <w:tcPr>
            <w:tcW w:w="4649" w:type="dxa"/>
          </w:tcPr>
          <w:p w:rsidR="00A71624" w:rsidRPr="00154BCB" w:rsidRDefault="00A71624"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t>11</w:t>
            </w:r>
          </w:p>
        </w:tc>
        <w:tc>
          <w:tcPr>
            <w:tcW w:w="4649" w:type="dxa"/>
          </w:tcPr>
          <w:p w:rsidR="00A71624" w:rsidRPr="00154BCB" w:rsidRDefault="00A71624"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t>12</w:t>
            </w:r>
          </w:p>
        </w:tc>
        <w:tc>
          <w:tcPr>
            <w:tcW w:w="4649" w:type="dxa"/>
          </w:tcPr>
          <w:p w:rsidR="00A71624" w:rsidRPr="00154BCB" w:rsidRDefault="00A71624"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1C054F">
            <w:pPr>
              <w:ind w:firstLine="0"/>
              <w:jc w:val="center"/>
            </w:pPr>
            <w:r w:rsidRPr="00154BCB">
              <w:t>да (нет)</w:t>
            </w:r>
            <w:r w:rsidRPr="00154BCB">
              <w:br/>
            </w:r>
          </w:p>
        </w:tc>
      </w:tr>
      <w:tr w:rsidR="00A71624" w:rsidRPr="00154BCB" w:rsidTr="001C054F">
        <w:trPr>
          <w:cantSplit/>
        </w:trPr>
        <w:tc>
          <w:tcPr>
            <w:tcW w:w="567" w:type="dxa"/>
          </w:tcPr>
          <w:p w:rsidR="00A71624" w:rsidRPr="00154BCB" w:rsidRDefault="00A71624" w:rsidP="001C054F">
            <w:pPr>
              <w:ind w:firstLine="0"/>
              <w:jc w:val="center"/>
            </w:pPr>
            <w:r w:rsidRPr="00154BCB">
              <w:t>13</w:t>
            </w:r>
          </w:p>
        </w:tc>
        <w:tc>
          <w:tcPr>
            <w:tcW w:w="4649" w:type="dxa"/>
          </w:tcPr>
          <w:p w:rsidR="00A71624" w:rsidRPr="00154BCB" w:rsidRDefault="00A71624"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1C054F">
        <w:trPr>
          <w:cantSplit/>
        </w:trPr>
        <w:tc>
          <w:tcPr>
            <w:tcW w:w="567" w:type="dxa"/>
          </w:tcPr>
          <w:p w:rsidR="00A71624" w:rsidRPr="00154BCB" w:rsidRDefault="00A71624" w:rsidP="001C054F">
            <w:pPr>
              <w:ind w:firstLine="0"/>
              <w:jc w:val="center"/>
            </w:pPr>
            <w:r w:rsidRPr="00154BCB">
              <w:t>14</w:t>
            </w:r>
          </w:p>
        </w:tc>
        <w:tc>
          <w:tcPr>
            <w:tcW w:w="4649" w:type="dxa"/>
          </w:tcPr>
          <w:p w:rsidR="00A71624" w:rsidRPr="00154BCB" w:rsidRDefault="00A71624"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15</w:t>
            </w:r>
          </w:p>
        </w:tc>
        <w:tc>
          <w:tcPr>
            <w:tcW w:w="4649" w:type="dxa"/>
          </w:tcPr>
          <w:p w:rsidR="00A71624" w:rsidRPr="00154BCB" w:rsidRDefault="00A71624"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1C054F">
            <w:pPr>
              <w:ind w:firstLine="0"/>
              <w:jc w:val="center"/>
            </w:pPr>
            <w:r w:rsidRPr="00154BCB">
              <w:t>да (нет)</w:t>
            </w:r>
          </w:p>
        </w:tc>
      </w:tr>
      <w:tr w:rsidR="00A71624" w:rsidRPr="00154BCB" w:rsidTr="001C054F">
        <w:trPr>
          <w:cantSplit/>
        </w:trPr>
        <w:tc>
          <w:tcPr>
            <w:tcW w:w="567" w:type="dxa"/>
          </w:tcPr>
          <w:p w:rsidR="00A71624" w:rsidRPr="00154BCB" w:rsidRDefault="00A71624" w:rsidP="001C054F">
            <w:pPr>
              <w:ind w:firstLine="0"/>
              <w:jc w:val="center"/>
            </w:pPr>
            <w:r w:rsidRPr="00154BCB">
              <w:t>16</w:t>
            </w:r>
          </w:p>
        </w:tc>
        <w:tc>
          <w:tcPr>
            <w:tcW w:w="4649" w:type="dxa"/>
          </w:tcPr>
          <w:p w:rsidR="00A71624" w:rsidRPr="00154BCB" w:rsidRDefault="00A71624"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1C054F">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412B8B">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412B8B">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412B8B">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указать, в зависимости от обстоятельств, например «I</w:t>
            </w:r>
            <w:r w:rsidR="00412B8B">
              <w:rPr>
                <w:rStyle w:val="aa"/>
                <w:sz w:val="22"/>
              </w:rPr>
              <w:t>,</w:t>
            </w:r>
            <w:r w:rsidR="00412B8B">
              <w:rPr>
                <w:rStyle w:val="aa"/>
                <w:sz w:val="22"/>
                <w:lang w:val="en-US"/>
              </w:rPr>
              <w:t>II</w:t>
            </w:r>
            <w:r w:rsidR="00412B8B">
              <w:rPr>
                <w:rStyle w:val="aa"/>
                <w:sz w:val="22"/>
              </w:rPr>
              <w:t>,</w:t>
            </w:r>
            <w:r w:rsidR="00412B8B">
              <w:rPr>
                <w:rStyle w:val="aa"/>
                <w:sz w:val="22"/>
                <w:lang w:val="en-US"/>
              </w:rPr>
              <w:t>III</w:t>
            </w:r>
            <w:r w:rsidRPr="00F647F7">
              <w:rPr>
                <w:rStyle w:val="aa"/>
                <w:sz w:val="22"/>
              </w:rPr>
              <w:t> квартал</w:t>
            </w:r>
            <w:r w:rsidR="00412B8B">
              <w:rPr>
                <w:rStyle w:val="aa"/>
                <w:sz w:val="22"/>
                <w:lang w:val="en-US"/>
              </w:rPr>
              <w:t>s</w:t>
            </w:r>
            <w:r w:rsidRPr="00F647F7">
              <w:rPr>
                <w:rStyle w:val="aa"/>
                <w:sz w:val="22"/>
              </w:rPr>
              <w:t xml:space="preserve"> 20</w:t>
            </w:r>
            <w:r>
              <w:rPr>
                <w:rStyle w:val="aa"/>
                <w:sz w:val="22"/>
              </w:rPr>
              <w:t>1</w:t>
            </w:r>
            <w:r w:rsidR="00412B8B" w:rsidRPr="00412B8B">
              <w:rPr>
                <w:rStyle w:val="aa"/>
                <w:sz w:val="22"/>
              </w:rPr>
              <w:t>6</w:t>
            </w:r>
            <w:r w:rsidR="00412B8B">
              <w:rPr>
                <w:rStyle w:val="aa"/>
                <w:sz w:val="22"/>
              </w:rPr>
              <w:t xml:space="preserve">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DCF" w:rsidRDefault="001F5DCF">
      <w:pPr>
        <w:spacing w:line="240" w:lineRule="auto"/>
      </w:pPr>
      <w:r>
        <w:separator/>
      </w:r>
    </w:p>
  </w:endnote>
  <w:endnote w:type="continuationSeparator" w:id="0">
    <w:p w:rsidR="001F5DCF" w:rsidRDefault="001F5DCF">
      <w:pPr>
        <w:spacing w:line="240" w:lineRule="auto"/>
      </w:pPr>
      <w:r>
        <w:continuationSeparator/>
      </w:r>
    </w:p>
  </w:endnote>
  <w:endnote w:id="1">
    <w:p w:rsidR="00A71624" w:rsidRDefault="00A71624"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763E64">
    <w:pPr>
      <w:pStyle w:val="aff2"/>
      <w:framePr w:wrap="around" w:vAnchor="text" w:hAnchor="margin" w:xAlign="right" w:y="1"/>
      <w:rPr>
        <w:rStyle w:val="a6"/>
      </w:rPr>
    </w:pPr>
    <w:r>
      <w:rPr>
        <w:rStyle w:val="a6"/>
      </w:rPr>
      <w:fldChar w:fldCharType="begin"/>
    </w:r>
    <w:r w:rsidR="008C4FF6">
      <w:rPr>
        <w:rStyle w:val="a6"/>
      </w:rPr>
      <w:instrText xml:space="preserve">PAGE  </w:instrText>
    </w:r>
    <w:r>
      <w:rPr>
        <w:rStyle w:val="a6"/>
      </w:rPr>
      <w:fldChar w:fldCharType="end"/>
    </w:r>
  </w:p>
  <w:p w:rsidR="008C4FF6" w:rsidRDefault="008C4FF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FA0376" w:rsidRDefault="008C4FF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63E64" w:rsidRPr="00FA0376">
      <w:rPr>
        <w:sz w:val="16"/>
        <w:szCs w:val="16"/>
        <w:lang w:eastAsia="ru-RU"/>
      </w:rPr>
      <w:fldChar w:fldCharType="begin"/>
    </w:r>
    <w:r w:rsidRPr="00FA0376">
      <w:rPr>
        <w:sz w:val="16"/>
        <w:szCs w:val="16"/>
        <w:lang w:eastAsia="ru-RU"/>
      </w:rPr>
      <w:instrText xml:space="preserve"> PAGE </w:instrText>
    </w:r>
    <w:r w:rsidR="00763E64" w:rsidRPr="00FA0376">
      <w:rPr>
        <w:sz w:val="16"/>
        <w:szCs w:val="16"/>
        <w:lang w:eastAsia="ru-RU"/>
      </w:rPr>
      <w:fldChar w:fldCharType="separate"/>
    </w:r>
    <w:r w:rsidR="002B36F1">
      <w:rPr>
        <w:noProof/>
        <w:sz w:val="16"/>
        <w:szCs w:val="16"/>
        <w:lang w:eastAsia="ru-RU"/>
      </w:rPr>
      <w:t>77</w:t>
    </w:r>
    <w:r w:rsidR="00763E64" w:rsidRPr="00FA0376">
      <w:rPr>
        <w:sz w:val="16"/>
        <w:szCs w:val="16"/>
        <w:lang w:eastAsia="ru-RU"/>
      </w:rPr>
      <w:fldChar w:fldCharType="end"/>
    </w:r>
  </w:p>
  <w:p w:rsidR="008C4FF6" w:rsidRPr="00EE0539" w:rsidRDefault="008C4FF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15B1D">
      <w:rPr>
        <w:sz w:val="18"/>
        <w:szCs w:val="18"/>
      </w:rPr>
      <w:t>заключения Договор</w:t>
    </w:r>
    <w:r w:rsidR="00815B1D" w:rsidRPr="00815B1D">
      <w:rPr>
        <w:sz w:val="18"/>
        <w:szCs w:val="18"/>
      </w:rPr>
      <w:t>а</w:t>
    </w:r>
    <w:r w:rsidRPr="00815B1D">
      <w:rPr>
        <w:sz w:val="18"/>
        <w:szCs w:val="18"/>
      </w:rPr>
      <w:t xml:space="preserve"> на поставку </w:t>
    </w:r>
    <w:r w:rsidR="00815B1D" w:rsidRPr="00815B1D">
      <w:rPr>
        <w:sz w:val="18"/>
        <w:szCs w:val="18"/>
      </w:rPr>
      <w:t>печатной продукции</w:t>
    </w:r>
    <w:r w:rsidRPr="00815B1D">
      <w:rPr>
        <w:sz w:val="18"/>
        <w:szCs w:val="18"/>
      </w:rPr>
      <w:t xml:space="preserve"> для нужд ПАО «МРСК Центра» (филиал</w:t>
    </w:r>
    <w:r w:rsidR="00815B1D" w:rsidRPr="00815B1D">
      <w:rPr>
        <w:sz w:val="18"/>
        <w:szCs w:val="18"/>
      </w:rPr>
      <w:t>а «Костромаэнерго»</w:t>
    </w:r>
    <w:r w:rsidRPr="00815B1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DCF" w:rsidRDefault="001F5DCF">
      <w:pPr>
        <w:spacing w:line="240" w:lineRule="auto"/>
      </w:pPr>
      <w:r>
        <w:separator/>
      </w:r>
    </w:p>
  </w:footnote>
  <w:footnote w:type="continuationSeparator" w:id="0">
    <w:p w:rsidR="001F5DCF" w:rsidRDefault="001F5DCF">
      <w:pPr>
        <w:spacing w:line="240" w:lineRule="auto"/>
      </w:pPr>
      <w:r>
        <w:continuationSeparator/>
      </w:r>
    </w:p>
  </w:footnote>
  <w:footnote w:id="1">
    <w:p w:rsidR="00A71624" w:rsidRDefault="00A71624"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930031" w:rsidRDefault="008C4FF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229"/>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5DCF"/>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36F1"/>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5D5"/>
    <w:rsid w:val="00332B6A"/>
    <w:rsid w:val="00334224"/>
    <w:rsid w:val="00334232"/>
    <w:rsid w:val="003345FE"/>
    <w:rsid w:val="003404ED"/>
    <w:rsid w:val="003417F7"/>
    <w:rsid w:val="00341CCF"/>
    <w:rsid w:val="0034341A"/>
    <w:rsid w:val="00343AE8"/>
    <w:rsid w:val="00344FCF"/>
    <w:rsid w:val="00345CCA"/>
    <w:rsid w:val="00354329"/>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17C8"/>
    <w:rsid w:val="00412590"/>
    <w:rsid w:val="00412B8B"/>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83E"/>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25289"/>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6D3C"/>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204E"/>
    <w:rsid w:val="00804801"/>
    <w:rsid w:val="008122B7"/>
    <w:rsid w:val="00813F81"/>
    <w:rsid w:val="00815A1D"/>
    <w:rsid w:val="00815B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388"/>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21A4"/>
    <w:rsid w:val="00A5705A"/>
    <w:rsid w:val="00A600E3"/>
    <w:rsid w:val="00A62814"/>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027B"/>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2FA4"/>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756"/>
    <w:rsid w:val="00BD7AD3"/>
    <w:rsid w:val="00BE2DFB"/>
    <w:rsid w:val="00BE2EBF"/>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1393"/>
    <w:rsid w:val="00C521DF"/>
    <w:rsid w:val="00C55A6D"/>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2A9B"/>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C77EC"/>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DA5FA-B6EB-4EE4-9FC3-B7300E714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79</Pages>
  <Words>23593</Words>
  <Characters>134486</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51</cp:revision>
  <cp:lastPrinted>2015-12-29T14:27:00Z</cp:lastPrinted>
  <dcterms:created xsi:type="dcterms:W3CDTF">2016-04-01T06:18:00Z</dcterms:created>
  <dcterms:modified xsi:type="dcterms:W3CDTF">2016-10-03T05:13:00Z</dcterms:modified>
</cp:coreProperties>
</file>